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00CE25" w14:textId="77777777" w:rsidR="003C1B0F" w:rsidRDefault="003C1B0F" w:rsidP="003C1B0F">
      <w:pPr>
        <w:pStyle w:val="NCEAHeadInfoL1"/>
        <w:rPr>
          <w:rFonts w:asciiTheme="majorHAnsi" w:hAnsiTheme="majorHAnsi"/>
          <w:sz w:val="20"/>
        </w:rPr>
      </w:pPr>
    </w:p>
    <w:p w14:paraId="65F13463" w14:textId="77777777" w:rsidR="003C1B0F" w:rsidRDefault="003C1B0F" w:rsidP="00367DB0">
      <w:pPr>
        <w:rPr>
          <w:rFonts w:asciiTheme="majorHAnsi" w:hAnsiTheme="majorHAnsi" w:cs="Arial"/>
          <w:b/>
          <w:sz w:val="20"/>
          <w:szCs w:val="20"/>
          <w:lang w:val="en-NZ"/>
        </w:rPr>
      </w:pPr>
      <w:r>
        <w:rPr>
          <w:rFonts w:asciiTheme="majorHAnsi" w:hAnsiTheme="majorHAnsi"/>
          <w:noProof/>
          <w:sz w:val="20"/>
          <w:szCs w:val="20"/>
          <w:lang w:val="en-US"/>
        </w:rPr>
        <w:drawing>
          <wp:anchor distT="0" distB="0" distL="114300" distR="114300" simplePos="0" relativeHeight="251658240" behindDoc="0" locked="0" layoutInCell="1" allowOverlap="1" wp14:anchorId="440C56B7" wp14:editId="28678F30">
            <wp:simplePos x="0" y="0"/>
            <wp:positionH relativeFrom="column">
              <wp:posOffset>2110740</wp:posOffset>
            </wp:positionH>
            <wp:positionV relativeFrom="paragraph">
              <wp:posOffset>116840</wp:posOffset>
            </wp:positionV>
            <wp:extent cx="1086485" cy="1030605"/>
            <wp:effectExtent l="0" t="0" r="5715" b="10795"/>
            <wp:wrapSquare wrapText="bothSides"/>
            <wp:docPr id="2" name="Picture 2" descr="Macintosh HD:Users:apple:Desktop:MAGS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apple:Desktop:MAGS LOGO.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6485" cy="1030605"/>
                    </a:xfrm>
                    <a:prstGeom prst="rect">
                      <a:avLst/>
                    </a:prstGeom>
                    <a:noFill/>
                    <a:ln>
                      <a:noFill/>
                    </a:ln>
                  </pic:spPr>
                </pic:pic>
              </a:graphicData>
            </a:graphic>
          </wp:anchor>
        </w:drawing>
      </w:r>
      <w:r w:rsidR="00367DB0">
        <w:rPr>
          <w:rFonts w:asciiTheme="majorHAnsi" w:hAnsiTheme="majorHAnsi" w:cs="Arial"/>
          <w:b/>
          <w:sz w:val="20"/>
          <w:szCs w:val="20"/>
          <w:lang w:val="en-NZ"/>
        </w:rPr>
        <w:br w:type="textWrapping" w:clear="all"/>
      </w:r>
    </w:p>
    <w:p w14:paraId="717396B9" w14:textId="77777777" w:rsidR="003C1B0F" w:rsidRDefault="003C1B0F" w:rsidP="00367DB0">
      <w:pPr>
        <w:jc w:val="center"/>
        <w:rPr>
          <w:rFonts w:asciiTheme="majorHAnsi" w:hAnsiTheme="majorHAnsi" w:cs="Arial"/>
          <w:b/>
          <w:sz w:val="20"/>
          <w:szCs w:val="20"/>
          <w:lang w:val="en-NZ"/>
        </w:rPr>
      </w:pPr>
      <w:r>
        <w:rPr>
          <w:rFonts w:asciiTheme="majorHAnsi" w:hAnsiTheme="majorHAnsi" w:cs="Arial"/>
          <w:b/>
          <w:sz w:val="20"/>
          <w:szCs w:val="20"/>
          <w:lang w:val="en-NZ"/>
        </w:rPr>
        <w:t>Mt Albert Grammar School</w:t>
      </w:r>
    </w:p>
    <w:p w14:paraId="7A6A3276" w14:textId="77777777" w:rsidR="003C1B0F" w:rsidRDefault="003C1B0F" w:rsidP="00367DB0">
      <w:pPr>
        <w:jc w:val="center"/>
        <w:rPr>
          <w:rFonts w:asciiTheme="majorHAnsi" w:hAnsiTheme="majorHAnsi" w:cs="Arial"/>
          <w:b/>
          <w:sz w:val="20"/>
          <w:szCs w:val="20"/>
          <w:lang w:val="en-NZ"/>
        </w:rPr>
      </w:pPr>
      <w:r>
        <w:rPr>
          <w:rFonts w:asciiTheme="majorHAnsi" w:hAnsiTheme="majorHAnsi" w:cs="Arial"/>
          <w:b/>
          <w:sz w:val="20"/>
          <w:szCs w:val="20"/>
          <w:lang w:val="en-NZ"/>
        </w:rPr>
        <w:t>History Department</w:t>
      </w:r>
    </w:p>
    <w:p w14:paraId="571ED16D" w14:textId="77777777" w:rsidR="00851C83" w:rsidRDefault="00851C83" w:rsidP="00367DB0">
      <w:pPr>
        <w:jc w:val="center"/>
        <w:rPr>
          <w:rFonts w:asciiTheme="majorHAnsi" w:hAnsiTheme="majorHAnsi" w:cs="Arial"/>
          <w:b/>
          <w:sz w:val="20"/>
          <w:szCs w:val="20"/>
          <w:lang w:val="en-NZ"/>
        </w:rPr>
      </w:pPr>
    </w:p>
    <w:p w14:paraId="5455267A" w14:textId="77777777" w:rsidR="00851C83" w:rsidRDefault="00851C83" w:rsidP="00851C83">
      <w:pPr>
        <w:rPr>
          <w:rFonts w:asciiTheme="majorHAnsi" w:hAnsiTheme="majorHAnsi" w:cs="Arial"/>
          <w:b/>
          <w:sz w:val="20"/>
          <w:szCs w:val="20"/>
          <w:lang w:val="en-NZ"/>
        </w:rPr>
      </w:pPr>
      <w:r>
        <w:rPr>
          <w:rFonts w:asciiTheme="majorHAnsi" w:hAnsiTheme="majorHAnsi" w:cs="Arial"/>
          <w:b/>
          <w:sz w:val="20"/>
          <w:szCs w:val="20"/>
          <w:lang w:val="en-NZ"/>
        </w:rPr>
        <w:t>NAME:</w:t>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r>
      <w:r>
        <w:rPr>
          <w:rFonts w:asciiTheme="majorHAnsi" w:hAnsiTheme="majorHAnsi" w:cs="Arial"/>
          <w:b/>
          <w:sz w:val="20"/>
          <w:szCs w:val="20"/>
          <w:lang w:val="en-NZ"/>
        </w:rPr>
        <w:tab/>
        <w:t xml:space="preserve">TEACHER:  </w:t>
      </w:r>
    </w:p>
    <w:p w14:paraId="61B1F507" w14:textId="77777777" w:rsidR="00815550" w:rsidRPr="0085401D" w:rsidRDefault="00815550" w:rsidP="00815550">
      <w:pPr>
        <w:pStyle w:val="NCEAHeadInfoL2"/>
        <w:rPr>
          <w:rFonts w:asciiTheme="majorHAnsi" w:hAnsiTheme="majorHAnsi"/>
          <w:b w:val="0"/>
          <w:sz w:val="20"/>
          <w:szCs w:val="20"/>
        </w:rPr>
      </w:pPr>
      <w:r w:rsidRPr="0085401D">
        <w:rPr>
          <w:rFonts w:asciiTheme="majorHAnsi" w:hAnsiTheme="majorHAnsi"/>
          <w:sz w:val="20"/>
          <w:szCs w:val="20"/>
        </w:rPr>
        <w:t xml:space="preserve">Achievement Standard History 91437: </w:t>
      </w:r>
      <w:r w:rsidRPr="0085401D">
        <w:rPr>
          <w:rFonts w:asciiTheme="majorHAnsi" w:hAnsiTheme="majorHAnsi"/>
          <w:b w:val="0"/>
          <w:sz w:val="20"/>
          <w:szCs w:val="20"/>
        </w:rPr>
        <w:t xml:space="preserve">Analyse different perspectives of a contested event of significance to New Zealanders </w:t>
      </w:r>
    </w:p>
    <w:p w14:paraId="0311FE2A" w14:textId="77777777" w:rsidR="00815550" w:rsidRPr="0085401D" w:rsidRDefault="00815550" w:rsidP="00815550">
      <w:pPr>
        <w:pStyle w:val="NCEAHeadInfoL2"/>
        <w:outlineLvl w:val="0"/>
        <w:rPr>
          <w:rFonts w:asciiTheme="majorHAnsi" w:hAnsiTheme="majorHAnsi"/>
          <w:sz w:val="20"/>
          <w:szCs w:val="20"/>
        </w:rPr>
      </w:pPr>
      <w:r w:rsidRPr="0085401D">
        <w:rPr>
          <w:rFonts w:asciiTheme="majorHAnsi" w:hAnsiTheme="majorHAnsi"/>
          <w:sz w:val="20"/>
          <w:szCs w:val="20"/>
        </w:rPr>
        <w:t xml:space="preserve">Resource reference: </w:t>
      </w:r>
      <w:r w:rsidR="00D010F4">
        <w:rPr>
          <w:rFonts w:asciiTheme="majorHAnsi" w:hAnsiTheme="majorHAnsi"/>
          <w:b w:val="0"/>
          <w:sz w:val="20"/>
          <w:szCs w:val="20"/>
        </w:rPr>
        <w:t xml:space="preserve">  The</w:t>
      </w:r>
      <w:r w:rsidR="006674AF">
        <w:rPr>
          <w:rFonts w:asciiTheme="majorHAnsi" w:hAnsiTheme="majorHAnsi"/>
          <w:b w:val="0"/>
          <w:sz w:val="20"/>
          <w:szCs w:val="20"/>
        </w:rPr>
        <w:t xml:space="preserve"> </w:t>
      </w:r>
      <w:r w:rsidR="00D010F4">
        <w:rPr>
          <w:rFonts w:asciiTheme="majorHAnsi" w:hAnsiTheme="majorHAnsi"/>
          <w:b w:val="0"/>
          <w:sz w:val="20"/>
          <w:szCs w:val="20"/>
        </w:rPr>
        <w:t xml:space="preserve">Waikato </w:t>
      </w:r>
      <w:r w:rsidR="0085401D">
        <w:rPr>
          <w:rFonts w:asciiTheme="majorHAnsi" w:hAnsiTheme="majorHAnsi"/>
          <w:b w:val="0"/>
          <w:sz w:val="20"/>
          <w:szCs w:val="20"/>
        </w:rPr>
        <w:t>War</w:t>
      </w:r>
    </w:p>
    <w:p w14:paraId="645044F5" w14:textId="77777777" w:rsidR="00815550" w:rsidRPr="0085401D" w:rsidRDefault="00815550" w:rsidP="00815550">
      <w:pPr>
        <w:pStyle w:val="NCEAHeadInfoL2"/>
        <w:outlineLvl w:val="0"/>
        <w:rPr>
          <w:rFonts w:asciiTheme="majorHAnsi" w:hAnsiTheme="majorHAnsi"/>
          <w:i/>
          <w:sz w:val="20"/>
          <w:szCs w:val="20"/>
        </w:rPr>
      </w:pPr>
      <w:r w:rsidRPr="0085401D">
        <w:rPr>
          <w:rFonts w:asciiTheme="majorHAnsi" w:hAnsiTheme="majorHAnsi"/>
          <w:sz w:val="20"/>
          <w:szCs w:val="20"/>
        </w:rPr>
        <w:t xml:space="preserve">Resource title: </w:t>
      </w:r>
      <w:r w:rsidR="0085401D">
        <w:rPr>
          <w:rFonts w:asciiTheme="majorHAnsi" w:hAnsiTheme="majorHAnsi"/>
          <w:b w:val="0"/>
          <w:sz w:val="20"/>
          <w:szCs w:val="20"/>
        </w:rPr>
        <w:t xml:space="preserve"> </w:t>
      </w:r>
      <w:r w:rsidR="0085401D" w:rsidRPr="0085401D">
        <w:rPr>
          <w:rFonts w:asciiTheme="majorHAnsi" w:hAnsiTheme="majorHAnsi"/>
          <w:sz w:val="20"/>
          <w:szCs w:val="20"/>
        </w:rPr>
        <w:t>Winners write the History</w:t>
      </w:r>
    </w:p>
    <w:p w14:paraId="76725195" w14:textId="77777777" w:rsidR="00815550" w:rsidRPr="0085401D" w:rsidRDefault="00815550" w:rsidP="00815550">
      <w:pPr>
        <w:pStyle w:val="NCEAHeadInfoL2"/>
        <w:outlineLvl w:val="0"/>
        <w:rPr>
          <w:rFonts w:asciiTheme="majorHAnsi" w:hAnsiTheme="majorHAnsi"/>
          <w:sz w:val="20"/>
          <w:szCs w:val="20"/>
        </w:rPr>
      </w:pPr>
      <w:r w:rsidRPr="0085401D">
        <w:rPr>
          <w:rFonts w:asciiTheme="majorHAnsi" w:hAnsiTheme="majorHAnsi"/>
          <w:sz w:val="20"/>
          <w:szCs w:val="20"/>
        </w:rPr>
        <w:t xml:space="preserve">Credits: </w:t>
      </w:r>
      <w:r w:rsidRPr="0085401D">
        <w:rPr>
          <w:rFonts w:asciiTheme="majorHAnsi" w:hAnsiTheme="majorHAnsi"/>
          <w:b w:val="0"/>
          <w:sz w:val="20"/>
          <w:szCs w:val="20"/>
        </w:rPr>
        <w:t>5</w:t>
      </w:r>
      <w:r w:rsidRPr="0085401D">
        <w:rPr>
          <w:rFonts w:asciiTheme="majorHAnsi" w:hAnsiTheme="majorHAnsi"/>
          <w:sz w:val="20"/>
          <w:szCs w:val="2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45"/>
        <w:gridCol w:w="2822"/>
        <w:gridCol w:w="3017"/>
      </w:tblGrid>
      <w:tr w:rsidR="00513CB2" w:rsidRPr="0085401D" w14:paraId="5DEB07E9" w14:textId="77777777" w:rsidTr="007F62AB">
        <w:tc>
          <w:tcPr>
            <w:tcW w:w="1559" w:type="pct"/>
          </w:tcPr>
          <w:p w14:paraId="1AB0A529"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Achievement</w:t>
            </w:r>
          </w:p>
        </w:tc>
        <w:tc>
          <w:tcPr>
            <w:tcW w:w="1663" w:type="pct"/>
          </w:tcPr>
          <w:p w14:paraId="05BCDC42"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Achievement with Merit</w:t>
            </w:r>
          </w:p>
        </w:tc>
        <w:tc>
          <w:tcPr>
            <w:tcW w:w="1779" w:type="pct"/>
          </w:tcPr>
          <w:p w14:paraId="395A7298"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Achievement with Excellence</w:t>
            </w:r>
          </w:p>
        </w:tc>
      </w:tr>
      <w:tr w:rsidR="00513CB2" w:rsidRPr="0085401D" w14:paraId="19A80973" w14:textId="77777777" w:rsidTr="007F62A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7"/>
        </w:trPr>
        <w:tc>
          <w:tcPr>
            <w:tcW w:w="1559" w:type="pct"/>
          </w:tcPr>
          <w:p w14:paraId="1C9B558E" w14:textId="77777777" w:rsidR="00513CB2" w:rsidRPr="0085401D" w:rsidRDefault="00513CB2" w:rsidP="00513CB2">
            <w:pPr>
              <w:pStyle w:val="NCEAtablebody"/>
              <w:rPr>
                <w:rFonts w:asciiTheme="majorHAnsi" w:hAnsiTheme="majorHAnsi"/>
              </w:rPr>
            </w:pPr>
            <w:r w:rsidRPr="0085401D">
              <w:rPr>
                <w:rFonts w:asciiTheme="majorHAnsi" w:hAnsiTheme="majorHAnsi"/>
              </w:rPr>
              <w:t>Analyse different perspectives of a contested event of significance to New Zealanders.</w:t>
            </w:r>
          </w:p>
        </w:tc>
        <w:tc>
          <w:tcPr>
            <w:tcW w:w="1663" w:type="pct"/>
          </w:tcPr>
          <w:p w14:paraId="0E2DEF3F" w14:textId="77777777" w:rsidR="00513CB2" w:rsidRPr="0085401D" w:rsidRDefault="00513CB2" w:rsidP="00513CB2">
            <w:pPr>
              <w:pStyle w:val="NCEAtablebody"/>
              <w:rPr>
                <w:rFonts w:asciiTheme="majorHAnsi" w:hAnsiTheme="majorHAnsi"/>
              </w:rPr>
            </w:pPr>
            <w:r w:rsidRPr="0085401D">
              <w:rPr>
                <w:rFonts w:asciiTheme="majorHAnsi" w:hAnsiTheme="majorHAnsi"/>
              </w:rPr>
              <w:t>Analyse, in depth, different perspectives of a contested event of significance to New Zealanders.</w:t>
            </w:r>
          </w:p>
        </w:tc>
        <w:tc>
          <w:tcPr>
            <w:tcW w:w="1779" w:type="pct"/>
          </w:tcPr>
          <w:p w14:paraId="13400261" w14:textId="77777777" w:rsidR="00513CB2" w:rsidRPr="0085401D" w:rsidRDefault="00513CB2" w:rsidP="00513CB2">
            <w:pPr>
              <w:pStyle w:val="NCEAtablebody"/>
              <w:rPr>
                <w:rFonts w:asciiTheme="majorHAnsi" w:hAnsiTheme="majorHAnsi"/>
              </w:rPr>
            </w:pPr>
            <w:r w:rsidRPr="0085401D">
              <w:rPr>
                <w:rFonts w:asciiTheme="majorHAnsi" w:hAnsiTheme="majorHAnsi"/>
              </w:rPr>
              <w:t>Comprehensively analyse different perspectives of a contested event of significance to New Zealanders.</w:t>
            </w:r>
          </w:p>
        </w:tc>
      </w:tr>
    </w:tbl>
    <w:p w14:paraId="5E7F3BD2" w14:textId="77777777" w:rsidR="00513CB2" w:rsidRPr="0085401D" w:rsidRDefault="00513CB2" w:rsidP="00513CB2">
      <w:pPr>
        <w:pStyle w:val="NCEAInstructionsbanner"/>
        <w:rPr>
          <w:rFonts w:asciiTheme="majorHAnsi" w:hAnsiTheme="majorHAnsi"/>
          <w:sz w:val="20"/>
          <w:szCs w:val="20"/>
          <w:u w:val="single"/>
        </w:rPr>
      </w:pPr>
      <w:r w:rsidRPr="0085401D">
        <w:rPr>
          <w:rFonts w:asciiTheme="majorHAnsi" w:hAnsiTheme="majorHAnsi"/>
          <w:sz w:val="20"/>
          <w:szCs w:val="20"/>
        </w:rPr>
        <w:t xml:space="preserve">Student instructions </w:t>
      </w:r>
    </w:p>
    <w:p w14:paraId="5226C639" w14:textId="77777777" w:rsidR="00513CB2" w:rsidRPr="0085401D" w:rsidRDefault="00513CB2" w:rsidP="00513CB2">
      <w:pPr>
        <w:pStyle w:val="NCEAL2heading"/>
        <w:outlineLvl w:val="0"/>
        <w:rPr>
          <w:rFonts w:asciiTheme="majorHAnsi" w:hAnsiTheme="majorHAnsi"/>
          <w:sz w:val="20"/>
        </w:rPr>
      </w:pPr>
      <w:r w:rsidRPr="0085401D">
        <w:rPr>
          <w:rFonts w:asciiTheme="majorHAnsi" w:hAnsiTheme="majorHAnsi"/>
          <w:sz w:val="20"/>
        </w:rPr>
        <w:t xml:space="preserve">Introduction </w:t>
      </w:r>
    </w:p>
    <w:p w14:paraId="348F57DE" w14:textId="77777777" w:rsidR="00513CB2" w:rsidRPr="00B376D7" w:rsidRDefault="00513CB2" w:rsidP="00513CB2">
      <w:pPr>
        <w:pStyle w:val="NCEAbodytext"/>
        <w:rPr>
          <w:rFonts w:asciiTheme="majorHAnsi" w:hAnsiTheme="majorHAnsi"/>
          <w:b/>
          <w:color w:val="000000"/>
          <w:sz w:val="18"/>
          <w:szCs w:val="18"/>
        </w:rPr>
      </w:pPr>
      <w:r w:rsidRPr="00B376D7">
        <w:rPr>
          <w:rFonts w:asciiTheme="majorHAnsi" w:hAnsiTheme="majorHAnsi"/>
          <w:sz w:val="18"/>
          <w:szCs w:val="18"/>
        </w:rPr>
        <w:t xml:space="preserve">You are an investigative journalist preparing </w:t>
      </w:r>
      <w:r w:rsidRPr="00B376D7">
        <w:rPr>
          <w:rFonts w:asciiTheme="majorHAnsi" w:hAnsiTheme="majorHAnsi"/>
          <w:sz w:val="18"/>
          <w:szCs w:val="18"/>
          <w:u w:val="single"/>
        </w:rPr>
        <w:t>an article for a history magazine.</w:t>
      </w:r>
      <w:r w:rsidRPr="00B376D7">
        <w:rPr>
          <w:rFonts w:asciiTheme="majorHAnsi" w:hAnsiTheme="majorHAnsi"/>
          <w:sz w:val="18"/>
          <w:szCs w:val="18"/>
        </w:rPr>
        <w:t xml:space="preserve"> The article needs to analyse the different perspectives of a contested event of </w:t>
      </w:r>
      <w:r w:rsidRPr="00B376D7">
        <w:rPr>
          <w:rFonts w:asciiTheme="majorHAnsi" w:hAnsiTheme="majorHAnsi"/>
          <w:color w:val="000000"/>
          <w:sz w:val="18"/>
          <w:szCs w:val="18"/>
        </w:rPr>
        <w:t>significance to New Zealanders.</w:t>
      </w:r>
    </w:p>
    <w:p w14:paraId="7A2AAD59" w14:textId="77777777" w:rsidR="00513CB2" w:rsidRPr="00367DB0" w:rsidRDefault="003C1B0F" w:rsidP="00F57FDF">
      <w:pPr>
        <w:pStyle w:val="NCEAAnnotations"/>
        <w:pBdr>
          <w:top w:val="single" w:sz="4" w:space="0" w:color="5F497A"/>
          <w:left w:val="single" w:sz="4" w:space="4" w:color="5F497A"/>
          <w:bottom w:val="single" w:sz="4" w:space="0" w:color="5F497A"/>
          <w:right w:val="single" w:sz="4" w:space="4" w:color="5F497A"/>
        </w:pBdr>
        <w:ind w:left="0"/>
        <w:rPr>
          <w:rFonts w:asciiTheme="majorHAnsi" w:eastAsia="Arial" w:hAnsiTheme="majorHAnsi"/>
          <w:b/>
          <w:color w:val="auto"/>
        </w:rPr>
      </w:pPr>
      <w:r w:rsidRPr="00367DB0">
        <w:rPr>
          <w:rFonts w:asciiTheme="majorHAnsi" w:eastAsia="Arial" w:hAnsiTheme="majorHAnsi"/>
          <w:b/>
          <w:color w:val="auto"/>
        </w:rPr>
        <w:t>The submiss</w:t>
      </w:r>
      <w:r w:rsidR="00367DB0" w:rsidRPr="00367DB0">
        <w:rPr>
          <w:rFonts w:asciiTheme="majorHAnsi" w:eastAsia="Arial" w:hAnsiTheme="majorHAnsi"/>
          <w:b/>
          <w:color w:val="auto"/>
        </w:rPr>
        <w:t xml:space="preserve">ion date for this assignment is </w:t>
      </w:r>
      <w:r w:rsidR="006674AF">
        <w:rPr>
          <w:rFonts w:asciiTheme="majorHAnsi" w:eastAsia="Arial" w:hAnsiTheme="majorHAnsi"/>
          <w:b/>
          <w:color w:val="auto"/>
        </w:rPr>
        <w:t>Week 9   -  Thursday 3 July</w:t>
      </w:r>
    </w:p>
    <w:p w14:paraId="52491708" w14:textId="77777777" w:rsidR="00F57FDF" w:rsidRPr="00367DB0" w:rsidRDefault="00F57FDF" w:rsidP="00F57FDF">
      <w:pPr>
        <w:pStyle w:val="NCEAbodytext"/>
        <w:rPr>
          <w:rFonts w:asciiTheme="majorHAnsi" w:hAnsiTheme="majorHAnsi"/>
          <w:b/>
          <w:sz w:val="18"/>
          <w:szCs w:val="18"/>
        </w:rPr>
      </w:pPr>
      <w:r w:rsidRPr="00367DB0">
        <w:rPr>
          <w:rFonts w:asciiTheme="majorHAnsi" w:hAnsiTheme="majorHAnsi"/>
          <w:b/>
          <w:sz w:val="18"/>
          <w:szCs w:val="18"/>
        </w:rPr>
        <w:t>Key assignment dates:</w:t>
      </w:r>
      <w:r w:rsidRPr="00367DB0">
        <w:rPr>
          <w:rFonts w:asciiTheme="majorHAnsi" w:hAnsiTheme="majorHAnsi"/>
          <w:b/>
          <w:sz w:val="18"/>
          <w:szCs w:val="18"/>
        </w:rPr>
        <w:tab/>
      </w:r>
      <w:r w:rsidRPr="00367DB0">
        <w:rPr>
          <w:rFonts w:asciiTheme="majorHAnsi" w:hAnsiTheme="majorHAnsi"/>
          <w:b/>
          <w:sz w:val="18"/>
          <w:szCs w:val="18"/>
        </w:rPr>
        <w:tab/>
      </w:r>
      <w:r w:rsidRPr="00367DB0">
        <w:rPr>
          <w:rFonts w:asciiTheme="majorHAnsi" w:hAnsiTheme="majorHAnsi"/>
          <w:b/>
          <w:sz w:val="18"/>
          <w:szCs w:val="18"/>
        </w:rPr>
        <w:tab/>
      </w:r>
    </w:p>
    <w:p w14:paraId="590576BB" w14:textId="77777777" w:rsidR="00F57FDF" w:rsidRPr="00367DB0" w:rsidRDefault="00D010F4" w:rsidP="00F57FDF">
      <w:pPr>
        <w:pStyle w:val="NCEAbodytext"/>
        <w:rPr>
          <w:rFonts w:asciiTheme="majorHAnsi" w:hAnsiTheme="majorHAnsi"/>
          <w:b/>
          <w:sz w:val="18"/>
          <w:szCs w:val="18"/>
        </w:rPr>
      </w:pPr>
      <w:r>
        <w:rPr>
          <w:rFonts w:asciiTheme="majorHAnsi" w:hAnsiTheme="majorHAnsi"/>
          <w:b/>
          <w:sz w:val="18"/>
          <w:szCs w:val="18"/>
        </w:rPr>
        <w:t xml:space="preserve">Week 6 </w:t>
      </w:r>
      <w:r>
        <w:rPr>
          <w:rFonts w:asciiTheme="majorHAnsi" w:hAnsiTheme="majorHAnsi"/>
          <w:b/>
          <w:sz w:val="18"/>
          <w:szCs w:val="18"/>
        </w:rPr>
        <w:tab/>
        <w:t>Monday 9 June</w:t>
      </w:r>
      <w:r w:rsidR="00F57FDF" w:rsidRPr="00367DB0">
        <w:rPr>
          <w:rFonts w:asciiTheme="majorHAnsi" w:hAnsiTheme="majorHAnsi"/>
          <w:b/>
          <w:sz w:val="18"/>
          <w:szCs w:val="18"/>
        </w:rPr>
        <w:t>– assignment given out, both classes briefed</w:t>
      </w:r>
    </w:p>
    <w:p w14:paraId="41A8C232" w14:textId="77777777" w:rsidR="00F57FDF" w:rsidRPr="00367DB0" w:rsidRDefault="00D010F4" w:rsidP="0003790E">
      <w:pPr>
        <w:pStyle w:val="NCEAbodytext"/>
        <w:ind w:right="-96"/>
        <w:rPr>
          <w:rFonts w:asciiTheme="majorHAnsi" w:hAnsiTheme="majorHAnsi"/>
          <w:b/>
          <w:sz w:val="18"/>
          <w:szCs w:val="18"/>
        </w:rPr>
      </w:pPr>
      <w:r>
        <w:rPr>
          <w:rFonts w:asciiTheme="majorHAnsi" w:hAnsiTheme="majorHAnsi"/>
          <w:b/>
          <w:sz w:val="18"/>
          <w:szCs w:val="18"/>
        </w:rPr>
        <w:t>Week 7</w:t>
      </w:r>
      <w:r w:rsidR="00F57FDF" w:rsidRPr="00367DB0">
        <w:rPr>
          <w:rFonts w:asciiTheme="majorHAnsi" w:hAnsiTheme="majorHAnsi"/>
          <w:b/>
          <w:sz w:val="18"/>
          <w:szCs w:val="18"/>
        </w:rPr>
        <w:t xml:space="preserve"> </w:t>
      </w:r>
      <w:r w:rsidR="00F57FDF" w:rsidRPr="00367DB0">
        <w:rPr>
          <w:rFonts w:asciiTheme="majorHAnsi" w:hAnsiTheme="majorHAnsi"/>
          <w:b/>
          <w:sz w:val="18"/>
          <w:szCs w:val="18"/>
        </w:rPr>
        <w:tab/>
      </w:r>
      <w:r w:rsidR="006674AF">
        <w:rPr>
          <w:rFonts w:asciiTheme="majorHAnsi" w:hAnsiTheme="majorHAnsi"/>
          <w:b/>
          <w:sz w:val="18"/>
          <w:szCs w:val="18"/>
        </w:rPr>
        <w:t>Monday 16 and Tuesday 17 J</w:t>
      </w:r>
      <w:r>
        <w:rPr>
          <w:rFonts w:asciiTheme="majorHAnsi" w:hAnsiTheme="majorHAnsi"/>
          <w:b/>
          <w:sz w:val="18"/>
          <w:szCs w:val="18"/>
        </w:rPr>
        <w:t>une – both classes on field trip to Waikato</w:t>
      </w:r>
      <w:r w:rsidR="006674AF">
        <w:rPr>
          <w:rFonts w:asciiTheme="majorHAnsi" w:hAnsiTheme="majorHAnsi"/>
          <w:b/>
          <w:sz w:val="18"/>
          <w:szCs w:val="18"/>
        </w:rPr>
        <w:t xml:space="preserve"> Wars sites</w:t>
      </w:r>
    </w:p>
    <w:p w14:paraId="022EBEFA" w14:textId="77777777" w:rsidR="00F57FDF" w:rsidRPr="00367DB0" w:rsidRDefault="00D010F4" w:rsidP="00F57FDF">
      <w:pPr>
        <w:pStyle w:val="NCEAbodytext"/>
        <w:rPr>
          <w:rFonts w:asciiTheme="majorHAnsi" w:hAnsiTheme="majorHAnsi"/>
          <w:b/>
          <w:sz w:val="18"/>
          <w:szCs w:val="18"/>
        </w:rPr>
      </w:pPr>
      <w:r>
        <w:rPr>
          <w:rFonts w:asciiTheme="majorHAnsi" w:hAnsiTheme="majorHAnsi"/>
          <w:b/>
          <w:sz w:val="18"/>
          <w:szCs w:val="18"/>
        </w:rPr>
        <w:t>Week 8</w:t>
      </w:r>
      <w:r w:rsidR="00F57FDF" w:rsidRPr="00367DB0">
        <w:rPr>
          <w:rFonts w:asciiTheme="majorHAnsi" w:hAnsiTheme="majorHAnsi"/>
          <w:b/>
          <w:sz w:val="18"/>
          <w:szCs w:val="18"/>
        </w:rPr>
        <w:t xml:space="preserve"> </w:t>
      </w:r>
      <w:r w:rsidR="00F57FDF" w:rsidRPr="00367DB0">
        <w:rPr>
          <w:rFonts w:asciiTheme="majorHAnsi" w:hAnsiTheme="majorHAnsi"/>
          <w:b/>
          <w:sz w:val="18"/>
          <w:szCs w:val="18"/>
        </w:rPr>
        <w:tab/>
      </w:r>
      <w:r w:rsidR="0003790E" w:rsidRPr="00367DB0">
        <w:rPr>
          <w:rFonts w:asciiTheme="majorHAnsi" w:hAnsiTheme="majorHAnsi"/>
          <w:b/>
          <w:sz w:val="18"/>
          <w:szCs w:val="18"/>
        </w:rPr>
        <w:t xml:space="preserve">Work at home on assignment </w:t>
      </w:r>
      <w:r>
        <w:rPr>
          <w:rFonts w:asciiTheme="majorHAnsi" w:hAnsiTheme="majorHAnsi"/>
          <w:b/>
          <w:sz w:val="18"/>
          <w:szCs w:val="18"/>
        </w:rPr>
        <w:t xml:space="preserve">plus time in class </w:t>
      </w:r>
      <w:r w:rsidR="0003790E" w:rsidRPr="00367DB0">
        <w:rPr>
          <w:rFonts w:asciiTheme="majorHAnsi" w:hAnsiTheme="majorHAnsi"/>
          <w:b/>
          <w:sz w:val="18"/>
          <w:szCs w:val="18"/>
        </w:rPr>
        <w:t>( Log of progress signed by teacher)</w:t>
      </w:r>
    </w:p>
    <w:p w14:paraId="566122E2" w14:textId="77777777" w:rsidR="00F57FDF" w:rsidRPr="00367DB0" w:rsidRDefault="00D010F4" w:rsidP="00F57FDF">
      <w:pPr>
        <w:pStyle w:val="NCEAbodytext"/>
        <w:rPr>
          <w:rFonts w:asciiTheme="majorHAnsi" w:hAnsiTheme="majorHAnsi"/>
          <w:b/>
          <w:sz w:val="18"/>
          <w:szCs w:val="18"/>
        </w:rPr>
      </w:pPr>
      <w:r>
        <w:rPr>
          <w:rFonts w:asciiTheme="majorHAnsi" w:hAnsiTheme="majorHAnsi"/>
          <w:b/>
          <w:sz w:val="18"/>
          <w:szCs w:val="18"/>
        </w:rPr>
        <w:t>Week 9</w:t>
      </w:r>
      <w:r w:rsidR="00F57FDF" w:rsidRPr="00367DB0">
        <w:rPr>
          <w:rFonts w:asciiTheme="majorHAnsi" w:hAnsiTheme="majorHAnsi"/>
          <w:b/>
          <w:sz w:val="18"/>
          <w:szCs w:val="18"/>
        </w:rPr>
        <w:t xml:space="preserve"> </w:t>
      </w:r>
      <w:r w:rsidR="00F57FDF" w:rsidRPr="00367DB0">
        <w:rPr>
          <w:rFonts w:asciiTheme="majorHAnsi" w:hAnsiTheme="majorHAnsi"/>
          <w:b/>
          <w:sz w:val="18"/>
          <w:szCs w:val="18"/>
        </w:rPr>
        <w:tab/>
        <w:t>Work at home on assignment</w:t>
      </w:r>
      <w:r w:rsidR="0003790E" w:rsidRPr="00367DB0">
        <w:rPr>
          <w:rFonts w:asciiTheme="majorHAnsi" w:hAnsiTheme="majorHAnsi"/>
          <w:b/>
          <w:sz w:val="18"/>
          <w:szCs w:val="18"/>
        </w:rPr>
        <w:t xml:space="preserve"> </w:t>
      </w:r>
      <w:r>
        <w:rPr>
          <w:rFonts w:asciiTheme="majorHAnsi" w:hAnsiTheme="majorHAnsi"/>
          <w:b/>
          <w:sz w:val="18"/>
          <w:szCs w:val="18"/>
        </w:rPr>
        <w:t xml:space="preserve">plus time in class </w:t>
      </w:r>
      <w:r w:rsidR="0003790E" w:rsidRPr="00367DB0">
        <w:rPr>
          <w:rFonts w:asciiTheme="majorHAnsi" w:hAnsiTheme="majorHAnsi"/>
          <w:b/>
          <w:sz w:val="18"/>
          <w:szCs w:val="18"/>
        </w:rPr>
        <w:t xml:space="preserve"> (Log of progress signed by teacher)</w:t>
      </w:r>
    </w:p>
    <w:p w14:paraId="67841C6E" w14:textId="77777777" w:rsidR="00F57FDF" w:rsidRPr="00367DB0" w:rsidRDefault="00D010F4" w:rsidP="00F57FDF">
      <w:pPr>
        <w:pStyle w:val="NCEAbodytext"/>
        <w:rPr>
          <w:rFonts w:asciiTheme="majorHAnsi" w:hAnsiTheme="majorHAnsi"/>
          <w:b/>
          <w:sz w:val="18"/>
          <w:szCs w:val="18"/>
          <w:u w:val="single"/>
        </w:rPr>
      </w:pPr>
      <w:r>
        <w:rPr>
          <w:rFonts w:asciiTheme="majorHAnsi" w:hAnsiTheme="majorHAnsi"/>
          <w:b/>
          <w:sz w:val="18"/>
          <w:szCs w:val="18"/>
          <w:u w:val="single"/>
        </w:rPr>
        <w:t xml:space="preserve">Assignment handed in Thursday 3 July </w:t>
      </w:r>
    </w:p>
    <w:p w14:paraId="5243A11F" w14:textId="77777777" w:rsidR="00367DB0" w:rsidRPr="006674AF" w:rsidRDefault="00DC00E5" w:rsidP="00513CB2">
      <w:pPr>
        <w:pStyle w:val="NCEAbodytext"/>
        <w:rPr>
          <w:rFonts w:asciiTheme="majorHAnsi" w:hAnsiTheme="majorHAnsi"/>
          <w:sz w:val="18"/>
          <w:szCs w:val="18"/>
        </w:rPr>
      </w:pPr>
      <w:r w:rsidRPr="006674AF">
        <w:rPr>
          <w:rFonts w:asciiTheme="majorHAnsi" w:hAnsiTheme="majorHAnsi"/>
          <w:sz w:val="18"/>
          <w:szCs w:val="18"/>
        </w:rPr>
        <w:t xml:space="preserve">You will be assessed on the </w:t>
      </w:r>
      <w:r w:rsidRPr="006674AF">
        <w:rPr>
          <w:rFonts w:asciiTheme="majorHAnsi" w:hAnsiTheme="majorHAnsi"/>
          <w:sz w:val="18"/>
          <w:szCs w:val="18"/>
          <w:u w:val="single"/>
        </w:rPr>
        <w:t>depth and comprehensiveness</w:t>
      </w:r>
      <w:r w:rsidRPr="006674AF">
        <w:rPr>
          <w:rFonts w:asciiTheme="majorHAnsi" w:hAnsiTheme="majorHAnsi"/>
          <w:sz w:val="18"/>
          <w:szCs w:val="18"/>
        </w:rPr>
        <w:t xml:space="preserve"> of your analysis.</w:t>
      </w:r>
      <w:r w:rsidR="009834CE" w:rsidRPr="006674AF">
        <w:rPr>
          <w:rFonts w:asciiTheme="majorHAnsi" w:hAnsiTheme="majorHAnsi"/>
          <w:sz w:val="18"/>
          <w:szCs w:val="18"/>
        </w:rPr>
        <w:t xml:space="preserve"> Look carefully at the exemplars in </w:t>
      </w:r>
      <w:r w:rsidR="00367DB0" w:rsidRPr="006674AF">
        <w:rPr>
          <w:rFonts w:asciiTheme="majorHAnsi" w:hAnsiTheme="majorHAnsi"/>
          <w:sz w:val="18"/>
          <w:szCs w:val="18"/>
        </w:rPr>
        <w:t>t</w:t>
      </w:r>
      <w:r w:rsidR="009834CE" w:rsidRPr="006674AF">
        <w:rPr>
          <w:rFonts w:asciiTheme="majorHAnsi" w:hAnsiTheme="majorHAnsi"/>
          <w:sz w:val="18"/>
          <w:szCs w:val="18"/>
        </w:rPr>
        <w:t xml:space="preserve">he box in the library. </w:t>
      </w:r>
      <w:r w:rsidR="00D010F4" w:rsidRPr="006674AF">
        <w:rPr>
          <w:rFonts w:asciiTheme="majorHAnsi" w:hAnsiTheme="majorHAnsi"/>
          <w:sz w:val="18"/>
          <w:szCs w:val="18"/>
        </w:rPr>
        <w:t xml:space="preserve"> They will be brought to class on the assigned periods</w:t>
      </w:r>
    </w:p>
    <w:p w14:paraId="0788F117" w14:textId="77777777" w:rsidR="006674AF" w:rsidRPr="006674AF" w:rsidRDefault="009834CE" w:rsidP="00513CB2">
      <w:pPr>
        <w:pStyle w:val="NCEAbodytext"/>
        <w:rPr>
          <w:rFonts w:asciiTheme="majorHAnsi" w:hAnsiTheme="majorHAnsi"/>
          <w:b/>
          <w:sz w:val="20"/>
        </w:rPr>
      </w:pPr>
      <w:r w:rsidRPr="006674AF">
        <w:rPr>
          <w:rFonts w:asciiTheme="majorHAnsi" w:hAnsiTheme="majorHAnsi"/>
          <w:sz w:val="18"/>
          <w:szCs w:val="18"/>
        </w:rPr>
        <w:t xml:space="preserve">They are also available </w:t>
      </w:r>
      <w:r w:rsidR="00367DB0" w:rsidRPr="006674AF">
        <w:rPr>
          <w:rFonts w:asciiTheme="majorHAnsi" w:hAnsiTheme="majorHAnsi"/>
          <w:sz w:val="18"/>
          <w:szCs w:val="18"/>
        </w:rPr>
        <w:t xml:space="preserve">electronically </w:t>
      </w:r>
      <w:r w:rsidRPr="006674AF">
        <w:rPr>
          <w:rFonts w:asciiTheme="majorHAnsi" w:hAnsiTheme="majorHAnsi"/>
          <w:sz w:val="18"/>
          <w:szCs w:val="18"/>
        </w:rPr>
        <w:t>from:</w:t>
      </w:r>
      <w:r w:rsidR="006674AF">
        <w:rPr>
          <w:rFonts w:asciiTheme="majorHAnsi" w:hAnsiTheme="majorHAnsi"/>
          <w:sz w:val="18"/>
          <w:szCs w:val="18"/>
        </w:rPr>
        <w:t xml:space="preserve">  </w:t>
      </w:r>
      <w:hyperlink r:id="rId9" w:history="1">
        <w:r w:rsidR="006674AF" w:rsidRPr="00440BAF">
          <w:rPr>
            <w:rStyle w:val="Hyperlink"/>
            <w:rFonts w:asciiTheme="majorHAnsi" w:hAnsiTheme="majorHAnsi"/>
            <w:b/>
            <w:sz w:val="20"/>
          </w:rPr>
          <w:t>http://www.nzqa.govt.nz/qualifications standards/qualifications/ncea/subjects/history/annotated-exemplars/level-3-as91437-b/</w:t>
        </w:r>
      </w:hyperlink>
    </w:p>
    <w:p w14:paraId="2B95B621" w14:textId="77777777" w:rsidR="006674AF" w:rsidRDefault="00F57FDF" w:rsidP="0084606F">
      <w:pPr>
        <w:pStyle w:val="NCEAbodytext"/>
        <w:rPr>
          <w:rFonts w:asciiTheme="majorHAnsi" w:hAnsiTheme="majorHAnsi"/>
          <w:sz w:val="20"/>
        </w:rPr>
      </w:pPr>
      <w:r>
        <w:rPr>
          <w:rFonts w:asciiTheme="majorHAnsi" w:hAnsiTheme="majorHAnsi"/>
          <w:sz w:val="20"/>
        </w:rPr>
        <w:t>You have four</w:t>
      </w:r>
      <w:r w:rsidR="00513CB2" w:rsidRPr="0085401D">
        <w:rPr>
          <w:rFonts w:asciiTheme="majorHAnsi" w:hAnsiTheme="majorHAnsi"/>
          <w:sz w:val="20"/>
        </w:rPr>
        <w:t xml:space="preserve"> weeks of in</w:t>
      </w:r>
      <w:r w:rsidR="00C330B5" w:rsidRPr="0085401D">
        <w:rPr>
          <w:rFonts w:asciiTheme="majorHAnsi" w:hAnsiTheme="majorHAnsi"/>
          <w:sz w:val="20"/>
        </w:rPr>
        <w:t>-class</w:t>
      </w:r>
      <w:r w:rsidR="00513CB2" w:rsidRPr="0085401D">
        <w:rPr>
          <w:rFonts w:asciiTheme="majorHAnsi" w:hAnsiTheme="majorHAnsi"/>
          <w:sz w:val="20"/>
        </w:rPr>
        <w:t xml:space="preserve"> and out-of-class time to complete this activity. </w:t>
      </w:r>
    </w:p>
    <w:p w14:paraId="2978E15D" w14:textId="77777777" w:rsidR="0084606F" w:rsidRDefault="0084606F" w:rsidP="0084606F">
      <w:pPr>
        <w:pStyle w:val="NCEAbodytext"/>
        <w:rPr>
          <w:rFonts w:asciiTheme="majorHAnsi" w:hAnsiTheme="majorHAnsi"/>
          <w:sz w:val="20"/>
        </w:rPr>
      </w:pPr>
    </w:p>
    <w:p w14:paraId="1D6A6A4E" w14:textId="77777777" w:rsidR="00B376D7" w:rsidRDefault="00B376D7" w:rsidP="0084606F">
      <w:pPr>
        <w:pStyle w:val="NCEAbodytext"/>
        <w:rPr>
          <w:rFonts w:asciiTheme="majorHAnsi" w:hAnsiTheme="majorHAnsi"/>
          <w:sz w:val="20"/>
        </w:rPr>
      </w:pPr>
    </w:p>
    <w:p w14:paraId="167CEAAF" w14:textId="77777777" w:rsidR="00B376D7" w:rsidRDefault="00B376D7" w:rsidP="0084606F">
      <w:pPr>
        <w:pStyle w:val="NCEAbodytext"/>
        <w:rPr>
          <w:rFonts w:asciiTheme="majorHAnsi" w:hAnsiTheme="majorHAnsi"/>
          <w:sz w:val="20"/>
        </w:rPr>
      </w:pPr>
    </w:p>
    <w:p w14:paraId="514405D4" w14:textId="77777777" w:rsidR="00513CB2" w:rsidRPr="0085401D" w:rsidRDefault="00513CB2" w:rsidP="00513CB2">
      <w:pPr>
        <w:pStyle w:val="NCEAL2heading"/>
        <w:outlineLvl w:val="0"/>
        <w:rPr>
          <w:rFonts w:asciiTheme="majorHAnsi" w:hAnsiTheme="majorHAnsi"/>
          <w:sz w:val="20"/>
        </w:rPr>
      </w:pPr>
      <w:r w:rsidRPr="0085401D">
        <w:rPr>
          <w:rFonts w:asciiTheme="majorHAnsi" w:hAnsiTheme="majorHAnsi"/>
          <w:sz w:val="20"/>
        </w:rPr>
        <w:lastRenderedPageBreak/>
        <w:t>Task</w:t>
      </w:r>
      <w:r w:rsidR="005F6311" w:rsidRPr="0085401D">
        <w:rPr>
          <w:rFonts w:asciiTheme="majorHAnsi" w:hAnsiTheme="majorHAnsi"/>
          <w:sz w:val="20"/>
        </w:rPr>
        <w:t>s</w:t>
      </w:r>
    </w:p>
    <w:p w14:paraId="39A07015" w14:textId="77777777" w:rsidR="009834CE" w:rsidRPr="00367DB0" w:rsidRDefault="005F6311" w:rsidP="00367DB0">
      <w:pPr>
        <w:pStyle w:val="NCEAbullets"/>
        <w:numPr>
          <w:ilvl w:val="0"/>
          <w:numId w:val="63"/>
        </w:numPr>
        <w:rPr>
          <w:rFonts w:asciiTheme="majorHAnsi" w:hAnsiTheme="majorHAnsi"/>
          <w:sz w:val="20"/>
          <w:szCs w:val="20"/>
          <w:lang w:val="en-NZ"/>
        </w:rPr>
      </w:pPr>
      <w:r w:rsidRPr="009834CE">
        <w:rPr>
          <w:rFonts w:asciiTheme="majorHAnsi" w:hAnsiTheme="majorHAnsi"/>
          <w:b/>
          <w:sz w:val="20"/>
          <w:szCs w:val="20"/>
          <w:u w:val="single"/>
          <w:lang w:val="en-NZ"/>
        </w:rPr>
        <w:t>Choose a contested historical event</w:t>
      </w:r>
      <w:r w:rsidRPr="0085401D">
        <w:rPr>
          <w:rFonts w:asciiTheme="majorHAnsi" w:hAnsiTheme="majorHAnsi"/>
          <w:sz w:val="20"/>
          <w:szCs w:val="20"/>
          <w:lang w:val="en-NZ"/>
        </w:rPr>
        <w:t xml:space="preserve"> and select evidence that is relevant to the event.  Your selected evidence must allow you to conduct a </w:t>
      </w:r>
      <w:r w:rsidRPr="00223BA7">
        <w:rPr>
          <w:rFonts w:asciiTheme="majorHAnsi" w:hAnsiTheme="majorHAnsi"/>
          <w:b/>
          <w:sz w:val="20"/>
          <w:szCs w:val="20"/>
          <w:lang w:val="en-NZ"/>
        </w:rPr>
        <w:t>comprehensive analysis</w:t>
      </w:r>
      <w:r w:rsidRPr="0085401D">
        <w:rPr>
          <w:rFonts w:asciiTheme="majorHAnsi" w:hAnsiTheme="majorHAnsi"/>
          <w:sz w:val="20"/>
          <w:szCs w:val="20"/>
          <w:lang w:val="en-NZ"/>
        </w:rPr>
        <w:t xml:space="preserve"> of different perspectives on the event.  See Resource B below for some ideas </w:t>
      </w:r>
      <w:r w:rsidR="00367DB0">
        <w:rPr>
          <w:rFonts w:asciiTheme="majorHAnsi" w:hAnsiTheme="majorHAnsi"/>
          <w:sz w:val="20"/>
          <w:szCs w:val="20"/>
          <w:lang w:val="en-NZ"/>
        </w:rPr>
        <w:t xml:space="preserve">of resources </w:t>
      </w:r>
      <w:r w:rsidRPr="0085401D">
        <w:rPr>
          <w:rFonts w:asciiTheme="majorHAnsi" w:hAnsiTheme="majorHAnsi"/>
          <w:sz w:val="20"/>
          <w:szCs w:val="20"/>
          <w:lang w:val="en-NZ"/>
        </w:rPr>
        <w:t>or seek assistance from your teacher.</w:t>
      </w:r>
    </w:p>
    <w:p w14:paraId="5AF895D7" w14:textId="77777777" w:rsidR="002C31F9" w:rsidRPr="0085401D" w:rsidRDefault="00353CE5" w:rsidP="007F62AB">
      <w:pPr>
        <w:pStyle w:val="NCEAbullets"/>
        <w:numPr>
          <w:ilvl w:val="0"/>
          <w:numId w:val="0"/>
        </w:numPr>
        <w:rPr>
          <w:rFonts w:asciiTheme="majorHAnsi" w:hAnsiTheme="majorHAnsi"/>
          <w:sz w:val="20"/>
          <w:szCs w:val="20"/>
          <w:lang w:val="en-NZ"/>
        </w:rPr>
      </w:pPr>
      <w:r w:rsidRPr="009834CE">
        <w:rPr>
          <w:rFonts w:asciiTheme="majorHAnsi" w:hAnsiTheme="majorHAnsi"/>
          <w:b/>
          <w:sz w:val="20"/>
          <w:szCs w:val="20"/>
          <w:lang w:val="en-NZ"/>
        </w:rPr>
        <w:t>2</w:t>
      </w:r>
      <w:r>
        <w:rPr>
          <w:rFonts w:asciiTheme="majorHAnsi" w:hAnsiTheme="majorHAnsi"/>
          <w:sz w:val="20"/>
          <w:szCs w:val="20"/>
          <w:lang w:val="en-NZ"/>
        </w:rPr>
        <w:t xml:space="preserve">. </w:t>
      </w:r>
      <w:r w:rsidR="00367DB0">
        <w:rPr>
          <w:rFonts w:asciiTheme="majorHAnsi" w:hAnsiTheme="majorHAnsi"/>
          <w:sz w:val="20"/>
          <w:szCs w:val="20"/>
          <w:lang w:val="en-NZ"/>
        </w:rPr>
        <w:t xml:space="preserve">  </w:t>
      </w:r>
      <w:r w:rsidR="002C31F9" w:rsidRPr="009834CE">
        <w:rPr>
          <w:rFonts w:asciiTheme="majorHAnsi" w:hAnsiTheme="majorHAnsi"/>
          <w:b/>
          <w:sz w:val="20"/>
          <w:szCs w:val="20"/>
          <w:u w:val="single"/>
          <w:lang w:val="en-NZ"/>
        </w:rPr>
        <w:t>Write an introduction</w:t>
      </w:r>
      <w:r w:rsidR="002C31F9" w:rsidRPr="0085401D">
        <w:rPr>
          <w:rFonts w:asciiTheme="majorHAnsi" w:hAnsiTheme="majorHAnsi"/>
          <w:sz w:val="20"/>
          <w:szCs w:val="20"/>
          <w:lang w:val="en-NZ"/>
        </w:rPr>
        <w:t xml:space="preserve"> about one page in length that</w:t>
      </w:r>
      <w:r w:rsidR="00257F1B" w:rsidRPr="0085401D">
        <w:rPr>
          <w:rFonts w:asciiTheme="majorHAnsi" w:hAnsiTheme="majorHAnsi"/>
          <w:sz w:val="20"/>
          <w:szCs w:val="20"/>
          <w:lang w:val="en-NZ"/>
        </w:rPr>
        <w:t>:</w:t>
      </w:r>
    </w:p>
    <w:p w14:paraId="0D994C80" w14:textId="77777777" w:rsidR="002C31F9" w:rsidRPr="0085401D" w:rsidRDefault="00C330B5" w:rsidP="007F62AB">
      <w:pPr>
        <w:pStyle w:val="NCEAbodytext"/>
        <w:widowControl w:val="0"/>
        <w:numPr>
          <w:ilvl w:val="0"/>
          <w:numId w:val="27"/>
        </w:numPr>
        <w:suppressAutoHyphens/>
        <w:rPr>
          <w:rFonts w:asciiTheme="majorHAnsi" w:hAnsiTheme="majorHAnsi"/>
          <w:sz w:val="20"/>
        </w:rPr>
      </w:pPr>
      <w:r w:rsidRPr="00353CE5">
        <w:rPr>
          <w:rFonts w:asciiTheme="majorHAnsi" w:hAnsiTheme="majorHAnsi"/>
          <w:b/>
          <w:sz w:val="20"/>
        </w:rPr>
        <w:t>d</w:t>
      </w:r>
      <w:r w:rsidR="002C31F9" w:rsidRPr="00353CE5">
        <w:rPr>
          <w:rFonts w:asciiTheme="majorHAnsi" w:hAnsiTheme="majorHAnsi"/>
          <w:b/>
          <w:sz w:val="20"/>
        </w:rPr>
        <w:t>escribes what happened</w:t>
      </w:r>
      <w:r w:rsidR="002C31F9" w:rsidRPr="0085401D">
        <w:rPr>
          <w:rFonts w:asciiTheme="majorHAnsi" w:hAnsiTheme="majorHAnsi"/>
          <w:sz w:val="20"/>
        </w:rPr>
        <w:t xml:space="preserve"> in your selected event</w:t>
      </w:r>
    </w:p>
    <w:p w14:paraId="4D18737C" w14:textId="77777777" w:rsidR="002C31F9" w:rsidRPr="0085401D" w:rsidRDefault="002C31F9" w:rsidP="007F62AB">
      <w:pPr>
        <w:pStyle w:val="NCEAbodytext"/>
        <w:widowControl w:val="0"/>
        <w:numPr>
          <w:ilvl w:val="0"/>
          <w:numId w:val="27"/>
        </w:numPr>
        <w:suppressAutoHyphens/>
        <w:rPr>
          <w:rFonts w:asciiTheme="majorHAnsi" w:hAnsiTheme="majorHAnsi"/>
          <w:sz w:val="20"/>
        </w:rPr>
      </w:pPr>
      <w:r w:rsidRPr="00353CE5">
        <w:rPr>
          <w:rFonts w:asciiTheme="majorHAnsi" w:hAnsiTheme="majorHAnsi"/>
          <w:b/>
          <w:sz w:val="20"/>
        </w:rPr>
        <w:t>identifies the historical debate</w:t>
      </w:r>
      <w:r w:rsidRPr="0085401D">
        <w:rPr>
          <w:rFonts w:asciiTheme="majorHAnsi" w:hAnsiTheme="majorHAnsi"/>
          <w:sz w:val="20"/>
        </w:rPr>
        <w:t xml:space="preserve"> that has resulted from your selected event</w:t>
      </w:r>
      <w:r w:rsidR="00C330B5" w:rsidRPr="0085401D">
        <w:rPr>
          <w:rFonts w:asciiTheme="majorHAnsi" w:hAnsiTheme="majorHAnsi"/>
          <w:sz w:val="20"/>
        </w:rPr>
        <w:t>.</w:t>
      </w:r>
    </w:p>
    <w:p w14:paraId="3E134399" w14:textId="77777777" w:rsidR="002C31F9" w:rsidRPr="00367DB0" w:rsidRDefault="002C31F9" w:rsidP="00367DB0">
      <w:pPr>
        <w:pStyle w:val="NCEAbodytext"/>
        <w:widowControl w:val="0"/>
        <w:numPr>
          <w:ilvl w:val="0"/>
          <w:numId w:val="64"/>
        </w:numPr>
        <w:suppressAutoHyphens/>
        <w:rPr>
          <w:rFonts w:asciiTheme="majorHAnsi" w:hAnsiTheme="majorHAnsi"/>
          <w:sz w:val="20"/>
        </w:rPr>
      </w:pPr>
      <w:r w:rsidRPr="009834CE">
        <w:rPr>
          <w:rFonts w:asciiTheme="majorHAnsi" w:hAnsiTheme="majorHAnsi"/>
          <w:b/>
          <w:sz w:val="20"/>
          <w:u w:val="single"/>
        </w:rPr>
        <w:t>Comprehensively analyse different people’s perspectives</w:t>
      </w:r>
      <w:r w:rsidRPr="0085401D">
        <w:rPr>
          <w:rFonts w:asciiTheme="majorHAnsi" w:hAnsiTheme="majorHAnsi"/>
          <w:sz w:val="20"/>
        </w:rPr>
        <w:t xml:space="preserve"> of your chosen event. The different </w:t>
      </w:r>
      <w:r w:rsidRPr="00367DB0">
        <w:rPr>
          <w:rFonts w:asciiTheme="majorHAnsi" w:hAnsiTheme="majorHAnsi"/>
          <w:sz w:val="20"/>
        </w:rPr>
        <w:t xml:space="preserve">perspectives could be held by </w:t>
      </w:r>
      <w:r w:rsidRPr="00367DB0">
        <w:rPr>
          <w:rFonts w:asciiTheme="majorHAnsi" w:hAnsiTheme="majorHAnsi"/>
          <w:b/>
          <w:sz w:val="20"/>
        </w:rPr>
        <w:t>participants, contemporaries, historians, descendants, commentators, journalists, observers, official inquiries, and people today</w:t>
      </w:r>
      <w:r w:rsidRPr="00367DB0">
        <w:rPr>
          <w:rFonts w:asciiTheme="majorHAnsi" w:hAnsiTheme="majorHAnsi"/>
          <w:sz w:val="20"/>
        </w:rPr>
        <w:t>.</w:t>
      </w:r>
      <w:r w:rsidR="00C14BF6" w:rsidRPr="00367DB0">
        <w:rPr>
          <w:rFonts w:asciiTheme="majorHAnsi" w:hAnsiTheme="majorHAnsi"/>
          <w:sz w:val="20"/>
        </w:rPr>
        <w:t xml:space="preserve"> </w:t>
      </w:r>
      <w:r w:rsidRPr="00367DB0">
        <w:rPr>
          <w:rFonts w:asciiTheme="majorHAnsi" w:hAnsiTheme="majorHAnsi"/>
          <w:sz w:val="20"/>
        </w:rPr>
        <w:t xml:space="preserve">These perspectives may be held by </w:t>
      </w:r>
      <w:r w:rsidR="004B2BD1" w:rsidRPr="00367DB0">
        <w:rPr>
          <w:rFonts w:asciiTheme="majorHAnsi" w:hAnsiTheme="majorHAnsi"/>
          <w:sz w:val="20"/>
        </w:rPr>
        <w:t>individuals and/</w:t>
      </w:r>
      <w:r w:rsidRPr="00367DB0">
        <w:rPr>
          <w:rFonts w:asciiTheme="majorHAnsi" w:hAnsiTheme="majorHAnsi"/>
          <w:sz w:val="20"/>
        </w:rPr>
        <w:t>or by groups</w:t>
      </w:r>
      <w:r w:rsidR="004B2BD1" w:rsidRPr="00367DB0">
        <w:rPr>
          <w:rFonts w:asciiTheme="majorHAnsi" w:hAnsiTheme="majorHAnsi"/>
          <w:sz w:val="20"/>
        </w:rPr>
        <w:t>.</w:t>
      </w:r>
    </w:p>
    <w:p w14:paraId="04151F79" w14:textId="77777777" w:rsidR="002C31F9" w:rsidRPr="0085401D" w:rsidRDefault="00367DB0" w:rsidP="007F62AB">
      <w:pPr>
        <w:pStyle w:val="NCEAbodytext"/>
        <w:widowControl w:val="0"/>
        <w:suppressAutoHyphens/>
        <w:rPr>
          <w:rFonts w:asciiTheme="majorHAnsi" w:hAnsiTheme="majorHAnsi"/>
          <w:sz w:val="20"/>
        </w:rPr>
      </w:pPr>
      <w:r>
        <w:rPr>
          <w:rFonts w:asciiTheme="majorHAnsi" w:hAnsiTheme="majorHAnsi"/>
          <w:b/>
          <w:sz w:val="20"/>
        </w:rPr>
        <w:tab/>
      </w:r>
      <w:r w:rsidR="002C31F9" w:rsidRPr="00367DB0">
        <w:rPr>
          <w:rFonts w:asciiTheme="majorHAnsi" w:hAnsiTheme="majorHAnsi"/>
          <w:b/>
          <w:sz w:val="20"/>
          <w:u w:val="single"/>
        </w:rPr>
        <w:t>For each perspective</w:t>
      </w:r>
      <w:r w:rsidR="002C31F9" w:rsidRPr="0085401D">
        <w:rPr>
          <w:rFonts w:asciiTheme="majorHAnsi" w:hAnsiTheme="majorHAnsi"/>
          <w:sz w:val="20"/>
        </w:rPr>
        <w:t>, demonstrate thorough engagement with the historical evidence as you:</w:t>
      </w:r>
    </w:p>
    <w:p w14:paraId="39652519" w14:textId="77777777" w:rsidR="002C31F9" w:rsidRPr="00367DB0" w:rsidRDefault="00C14BF6" w:rsidP="007F62AB">
      <w:pPr>
        <w:pStyle w:val="NCEAbodytext"/>
        <w:widowControl w:val="0"/>
        <w:numPr>
          <w:ilvl w:val="0"/>
          <w:numId w:val="27"/>
        </w:numPr>
        <w:suppressAutoHyphens/>
        <w:rPr>
          <w:rFonts w:asciiTheme="majorHAnsi" w:hAnsiTheme="majorHAnsi"/>
          <w:sz w:val="20"/>
        </w:rPr>
      </w:pPr>
      <w:r w:rsidRPr="00367DB0">
        <w:rPr>
          <w:rFonts w:asciiTheme="majorHAnsi" w:hAnsiTheme="majorHAnsi"/>
          <w:b/>
          <w:sz w:val="20"/>
        </w:rPr>
        <w:t>d</w:t>
      </w:r>
      <w:r w:rsidR="002C31F9" w:rsidRPr="00367DB0">
        <w:rPr>
          <w:rFonts w:asciiTheme="majorHAnsi" w:hAnsiTheme="majorHAnsi"/>
          <w:b/>
          <w:sz w:val="20"/>
        </w:rPr>
        <w:t>escribe and explain</w:t>
      </w:r>
      <w:r w:rsidR="002C31F9" w:rsidRPr="00367DB0">
        <w:rPr>
          <w:rFonts w:asciiTheme="majorHAnsi" w:hAnsiTheme="majorHAnsi"/>
          <w:sz w:val="20"/>
        </w:rPr>
        <w:t xml:space="preserve"> the </w:t>
      </w:r>
      <w:r w:rsidR="00367DB0">
        <w:rPr>
          <w:rFonts w:asciiTheme="majorHAnsi" w:hAnsiTheme="majorHAnsi"/>
          <w:b/>
          <w:sz w:val="20"/>
        </w:rPr>
        <w:t>perspective of the</w:t>
      </w:r>
      <w:r w:rsidR="002C31F9" w:rsidRPr="00367DB0">
        <w:rPr>
          <w:rFonts w:asciiTheme="majorHAnsi" w:hAnsiTheme="majorHAnsi"/>
          <w:b/>
          <w:sz w:val="20"/>
        </w:rPr>
        <w:t xml:space="preserve"> individual/group</w:t>
      </w:r>
    </w:p>
    <w:p w14:paraId="784CF623" w14:textId="77777777" w:rsidR="002C31F9" w:rsidRPr="00367DB0" w:rsidRDefault="00C14BF6" w:rsidP="007F62AB">
      <w:pPr>
        <w:pStyle w:val="NCEAbodytext"/>
        <w:widowControl w:val="0"/>
        <w:numPr>
          <w:ilvl w:val="0"/>
          <w:numId w:val="27"/>
        </w:numPr>
        <w:suppressAutoHyphens/>
        <w:rPr>
          <w:rFonts w:asciiTheme="majorHAnsi" w:hAnsiTheme="majorHAnsi"/>
          <w:sz w:val="20"/>
        </w:rPr>
      </w:pPr>
      <w:r w:rsidRPr="00B376D7">
        <w:rPr>
          <w:rFonts w:asciiTheme="majorHAnsi" w:hAnsiTheme="majorHAnsi"/>
          <w:b/>
          <w:sz w:val="20"/>
        </w:rPr>
        <w:t>a</w:t>
      </w:r>
      <w:r w:rsidR="002C31F9" w:rsidRPr="00B376D7">
        <w:rPr>
          <w:rFonts w:asciiTheme="majorHAnsi" w:hAnsiTheme="majorHAnsi"/>
          <w:b/>
          <w:sz w:val="20"/>
        </w:rPr>
        <w:t>nalyse each perspective</w:t>
      </w:r>
      <w:r w:rsidR="002C31F9" w:rsidRPr="00367DB0">
        <w:rPr>
          <w:rFonts w:asciiTheme="majorHAnsi" w:hAnsiTheme="majorHAnsi"/>
          <w:sz w:val="20"/>
        </w:rPr>
        <w:t xml:space="preserve"> </w:t>
      </w:r>
      <w:r w:rsidR="002C31F9" w:rsidRPr="00367DB0">
        <w:rPr>
          <w:rFonts w:asciiTheme="majorHAnsi" w:hAnsiTheme="majorHAnsi"/>
          <w:b/>
          <w:sz w:val="20"/>
        </w:rPr>
        <w:t>fro</w:t>
      </w:r>
      <w:bookmarkStart w:id="0" w:name="_GoBack"/>
      <w:r w:rsidR="002C31F9" w:rsidRPr="00367DB0">
        <w:rPr>
          <w:rFonts w:asciiTheme="majorHAnsi" w:hAnsiTheme="majorHAnsi"/>
          <w:b/>
          <w:sz w:val="20"/>
        </w:rPr>
        <w:t>m</w:t>
      </w:r>
      <w:bookmarkEnd w:id="0"/>
      <w:r w:rsidR="002C31F9" w:rsidRPr="00367DB0">
        <w:rPr>
          <w:rFonts w:asciiTheme="majorHAnsi" w:hAnsiTheme="majorHAnsi"/>
          <w:b/>
          <w:sz w:val="20"/>
        </w:rPr>
        <w:t xml:space="preserve"> the historian’s point of view</w:t>
      </w:r>
      <w:r w:rsidR="002C31F9" w:rsidRPr="00367DB0">
        <w:rPr>
          <w:rFonts w:asciiTheme="majorHAnsi" w:hAnsiTheme="majorHAnsi"/>
          <w:sz w:val="20"/>
        </w:rPr>
        <w:t xml:space="preserve"> to determine whether, in the light of the historical evidence, the perspective was, or is, justifiable</w:t>
      </w:r>
      <w:r w:rsidRPr="00367DB0">
        <w:rPr>
          <w:rFonts w:asciiTheme="majorHAnsi" w:hAnsiTheme="majorHAnsi"/>
          <w:sz w:val="20"/>
        </w:rPr>
        <w:t>.</w:t>
      </w:r>
    </w:p>
    <w:p w14:paraId="3B8B968D" w14:textId="77777777" w:rsidR="002C31F9" w:rsidRPr="0085401D" w:rsidRDefault="00367DB0" w:rsidP="00367DB0">
      <w:pPr>
        <w:pStyle w:val="NCEAbodytext"/>
        <w:widowControl w:val="0"/>
        <w:suppressAutoHyphens/>
        <w:ind w:left="360"/>
        <w:rPr>
          <w:rFonts w:asciiTheme="majorHAnsi" w:hAnsiTheme="majorHAnsi"/>
          <w:sz w:val="20"/>
        </w:rPr>
      </w:pPr>
      <w:r>
        <w:rPr>
          <w:rFonts w:asciiTheme="majorHAnsi" w:hAnsiTheme="majorHAnsi"/>
          <w:b/>
          <w:sz w:val="20"/>
        </w:rPr>
        <w:tab/>
      </w:r>
      <w:r w:rsidR="002C31F9" w:rsidRPr="00367DB0">
        <w:rPr>
          <w:rFonts w:asciiTheme="majorHAnsi" w:hAnsiTheme="majorHAnsi"/>
          <w:b/>
          <w:sz w:val="20"/>
        </w:rPr>
        <w:t>Analyse the similarities and the differences</w:t>
      </w:r>
      <w:r w:rsidR="002C31F9" w:rsidRPr="0085401D">
        <w:rPr>
          <w:rFonts w:asciiTheme="majorHAnsi" w:hAnsiTheme="majorHAnsi"/>
          <w:sz w:val="20"/>
        </w:rPr>
        <w:t xml:space="preserve"> between the various perspectives to draw conclusions about which perspective(s), from the historian’s point of view, has the most validity.</w:t>
      </w:r>
      <w:r w:rsidR="00C14BF6" w:rsidRPr="0085401D">
        <w:rPr>
          <w:rFonts w:asciiTheme="majorHAnsi" w:hAnsiTheme="majorHAnsi"/>
          <w:sz w:val="20"/>
        </w:rPr>
        <w:t xml:space="preserve"> </w:t>
      </w:r>
      <w:r w:rsidR="002C31F9" w:rsidRPr="0085401D">
        <w:rPr>
          <w:rFonts w:asciiTheme="majorHAnsi" w:hAnsiTheme="majorHAnsi"/>
          <w:sz w:val="20"/>
        </w:rPr>
        <w:t>Support your views with specific examples.</w:t>
      </w:r>
    </w:p>
    <w:p w14:paraId="751B602F" w14:textId="77777777" w:rsidR="002C31F9" w:rsidRPr="0085401D" w:rsidRDefault="00367DB0" w:rsidP="0026606D">
      <w:pPr>
        <w:pStyle w:val="NCEAbodytext"/>
        <w:widowControl w:val="0"/>
        <w:suppressAutoHyphens/>
        <w:rPr>
          <w:rFonts w:asciiTheme="majorHAnsi" w:hAnsiTheme="majorHAnsi"/>
          <w:sz w:val="20"/>
        </w:rPr>
      </w:pPr>
      <w:r>
        <w:rPr>
          <w:rFonts w:asciiTheme="majorHAnsi" w:hAnsiTheme="majorHAnsi"/>
          <w:sz w:val="20"/>
        </w:rPr>
        <w:tab/>
      </w:r>
      <w:r w:rsidR="002C31F9" w:rsidRPr="0085401D">
        <w:rPr>
          <w:rFonts w:asciiTheme="majorHAnsi" w:hAnsiTheme="majorHAnsi"/>
          <w:sz w:val="20"/>
        </w:rPr>
        <w:t xml:space="preserve">You could consider </w:t>
      </w:r>
      <w:r w:rsidR="002C31F9" w:rsidRPr="00367DB0">
        <w:rPr>
          <w:rFonts w:asciiTheme="majorHAnsi" w:hAnsiTheme="majorHAnsi"/>
          <w:b/>
          <w:sz w:val="20"/>
        </w:rPr>
        <w:t>factors that may have shaped the people’s perspectives</w:t>
      </w:r>
      <w:r w:rsidR="002C31F9" w:rsidRPr="0085401D">
        <w:rPr>
          <w:rFonts w:asciiTheme="majorHAnsi" w:hAnsiTheme="majorHAnsi"/>
          <w:sz w:val="20"/>
        </w:rPr>
        <w:t>, such as:</w:t>
      </w:r>
    </w:p>
    <w:p w14:paraId="3645D76C" w14:textId="77777777" w:rsidR="002C31F9" w:rsidRPr="00367DB0" w:rsidRDefault="00C14BF6" w:rsidP="00367DB0">
      <w:pPr>
        <w:pStyle w:val="NCEAbodytext"/>
        <w:widowControl w:val="0"/>
        <w:numPr>
          <w:ilvl w:val="1"/>
          <w:numId w:val="27"/>
        </w:numPr>
        <w:suppressAutoHyphens/>
        <w:rPr>
          <w:rFonts w:asciiTheme="majorHAnsi" w:hAnsiTheme="majorHAnsi"/>
          <w:sz w:val="20"/>
        </w:rPr>
      </w:pPr>
      <w:r w:rsidRPr="00367DB0">
        <w:rPr>
          <w:rFonts w:asciiTheme="majorHAnsi" w:hAnsiTheme="majorHAnsi"/>
          <w:sz w:val="20"/>
        </w:rPr>
        <w:t>a</w:t>
      </w:r>
      <w:r w:rsidR="002C31F9" w:rsidRPr="00367DB0">
        <w:rPr>
          <w:rFonts w:asciiTheme="majorHAnsi" w:hAnsiTheme="majorHAnsi"/>
          <w:sz w:val="20"/>
        </w:rPr>
        <w:t xml:space="preserve">re the people </w:t>
      </w:r>
      <w:r w:rsidR="002C31F9" w:rsidRPr="00367DB0">
        <w:rPr>
          <w:rFonts w:asciiTheme="majorHAnsi" w:hAnsiTheme="majorHAnsi"/>
          <w:b/>
          <w:sz w:val="20"/>
        </w:rPr>
        <w:t>contemporaries of the event or later commentators</w:t>
      </w:r>
      <w:r w:rsidR="002C31F9" w:rsidRPr="00367DB0">
        <w:rPr>
          <w:rFonts w:asciiTheme="majorHAnsi" w:hAnsiTheme="majorHAnsi"/>
          <w:sz w:val="20"/>
        </w:rPr>
        <w:t>?</w:t>
      </w:r>
    </w:p>
    <w:p w14:paraId="306616E3" w14:textId="77777777" w:rsidR="002C31F9" w:rsidRPr="00367DB0" w:rsidRDefault="00C14BF6" w:rsidP="00367DB0">
      <w:pPr>
        <w:pStyle w:val="NCEAbodytext"/>
        <w:widowControl w:val="0"/>
        <w:numPr>
          <w:ilvl w:val="1"/>
          <w:numId w:val="27"/>
        </w:numPr>
        <w:suppressAutoHyphens/>
        <w:rPr>
          <w:rFonts w:asciiTheme="majorHAnsi" w:hAnsiTheme="majorHAnsi"/>
          <w:sz w:val="20"/>
        </w:rPr>
      </w:pPr>
      <w:r w:rsidRPr="00367DB0">
        <w:rPr>
          <w:rFonts w:asciiTheme="majorHAnsi" w:hAnsiTheme="majorHAnsi"/>
          <w:sz w:val="20"/>
        </w:rPr>
        <w:t>w</w:t>
      </w:r>
      <w:r w:rsidR="002C31F9" w:rsidRPr="00367DB0">
        <w:rPr>
          <w:rFonts w:asciiTheme="majorHAnsi" w:hAnsiTheme="majorHAnsi"/>
          <w:sz w:val="20"/>
        </w:rPr>
        <w:t xml:space="preserve">ere they </w:t>
      </w:r>
      <w:r w:rsidR="002C31F9" w:rsidRPr="00367DB0">
        <w:rPr>
          <w:rFonts w:asciiTheme="majorHAnsi" w:hAnsiTheme="majorHAnsi"/>
          <w:b/>
          <w:sz w:val="20"/>
        </w:rPr>
        <w:t>participants or observers</w:t>
      </w:r>
      <w:r w:rsidR="002C31F9" w:rsidRPr="00367DB0">
        <w:rPr>
          <w:rFonts w:asciiTheme="majorHAnsi" w:hAnsiTheme="majorHAnsi"/>
          <w:sz w:val="20"/>
        </w:rPr>
        <w:t>?</w:t>
      </w:r>
    </w:p>
    <w:p w14:paraId="5788D556" w14:textId="77777777" w:rsidR="002C31F9" w:rsidRPr="00367DB0" w:rsidRDefault="00C14BF6" w:rsidP="00367DB0">
      <w:pPr>
        <w:pStyle w:val="NCEAbodytext"/>
        <w:widowControl w:val="0"/>
        <w:numPr>
          <w:ilvl w:val="1"/>
          <w:numId w:val="27"/>
        </w:numPr>
        <w:suppressAutoHyphens/>
        <w:rPr>
          <w:rFonts w:asciiTheme="majorHAnsi" w:hAnsiTheme="majorHAnsi"/>
          <w:b/>
          <w:sz w:val="20"/>
        </w:rPr>
      </w:pPr>
      <w:r w:rsidRPr="00367DB0">
        <w:rPr>
          <w:rFonts w:asciiTheme="majorHAnsi" w:hAnsiTheme="majorHAnsi"/>
          <w:sz w:val="20"/>
        </w:rPr>
        <w:t>w</w:t>
      </w:r>
      <w:r w:rsidR="002C31F9" w:rsidRPr="00367DB0">
        <w:rPr>
          <w:rFonts w:asciiTheme="majorHAnsi" w:hAnsiTheme="majorHAnsi"/>
          <w:sz w:val="20"/>
        </w:rPr>
        <w:t xml:space="preserve">hat is their </w:t>
      </w:r>
      <w:r w:rsidR="002C31F9" w:rsidRPr="00367DB0">
        <w:rPr>
          <w:rFonts w:asciiTheme="majorHAnsi" w:hAnsiTheme="majorHAnsi"/>
          <w:b/>
          <w:sz w:val="20"/>
        </w:rPr>
        <w:t>gender, race, ethnicity, social class, or political affiliation?</w:t>
      </w:r>
    </w:p>
    <w:p w14:paraId="376D1A09" w14:textId="77777777" w:rsidR="002C31F9" w:rsidRPr="00367DB0" w:rsidRDefault="00C14BF6" w:rsidP="00367DB0">
      <w:pPr>
        <w:pStyle w:val="NCEAbodytext"/>
        <w:widowControl w:val="0"/>
        <w:numPr>
          <w:ilvl w:val="1"/>
          <w:numId w:val="27"/>
        </w:numPr>
        <w:suppressAutoHyphens/>
        <w:rPr>
          <w:rFonts w:asciiTheme="majorHAnsi" w:hAnsiTheme="majorHAnsi"/>
          <w:sz w:val="20"/>
        </w:rPr>
      </w:pPr>
      <w:r w:rsidRPr="00367DB0">
        <w:rPr>
          <w:rFonts w:asciiTheme="majorHAnsi" w:hAnsiTheme="majorHAnsi"/>
          <w:sz w:val="20"/>
        </w:rPr>
        <w:t>h</w:t>
      </w:r>
      <w:r w:rsidR="002C31F9" w:rsidRPr="00367DB0">
        <w:rPr>
          <w:rFonts w:asciiTheme="majorHAnsi" w:hAnsiTheme="majorHAnsi"/>
          <w:sz w:val="20"/>
        </w:rPr>
        <w:t xml:space="preserve">as </w:t>
      </w:r>
      <w:r w:rsidR="002C31F9" w:rsidRPr="00367DB0">
        <w:rPr>
          <w:rFonts w:asciiTheme="majorHAnsi" w:hAnsiTheme="majorHAnsi"/>
          <w:b/>
          <w:sz w:val="20"/>
        </w:rPr>
        <w:t>new evidence about the event</w:t>
      </w:r>
      <w:r w:rsidR="002C31F9" w:rsidRPr="00367DB0">
        <w:rPr>
          <w:rFonts w:asciiTheme="majorHAnsi" w:hAnsiTheme="majorHAnsi"/>
          <w:sz w:val="20"/>
        </w:rPr>
        <w:t xml:space="preserve"> recently come to light?</w:t>
      </w:r>
    </w:p>
    <w:p w14:paraId="6F8CA448" w14:textId="77777777" w:rsidR="00513CB2" w:rsidRPr="009834CE" w:rsidRDefault="00353CE5" w:rsidP="00513CB2">
      <w:pPr>
        <w:pStyle w:val="NCEAL3heading"/>
        <w:outlineLvl w:val="0"/>
        <w:rPr>
          <w:rFonts w:asciiTheme="majorHAnsi" w:hAnsiTheme="majorHAnsi"/>
          <w:i w:val="0"/>
          <w:sz w:val="20"/>
          <w:u w:val="single"/>
        </w:rPr>
      </w:pPr>
      <w:r w:rsidRPr="00367DB0">
        <w:rPr>
          <w:rFonts w:asciiTheme="majorHAnsi" w:hAnsiTheme="majorHAnsi"/>
          <w:i w:val="0"/>
          <w:sz w:val="20"/>
        </w:rPr>
        <w:t xml:space="preserve">4. </w:t>
      </w:r>
      <w:r w:rsidR="00367DB0" w:rsidRPr="00367DB0">
        <w:rPr>
          <w:rFonts w:asciiTheme="majorHAnsi" w:hAnsiTheme="majorHAnsi"/>
          <w:i w:val="0"/>
          <w:sz w:val="20"/>
        </w:rPr>
        <w:t xml:space="preserve">  </w:t>
      </w:r>
      <w:r w:rsidR="00513CB2" w:rsidRPr="009834CE">
        <w:rPr>
          <w:rFonts w:asciiTheme="majorHAnsi" w:hAnsiTheme="majorHAnsi"/>
          <w:i w:val="0"/>
          <w:sz w:val="20"/>
          <w:u w:val="single"/>
        </w:rPr>
        <w:t>Write your article</w:t>
      </w:r>
    </w:p>
    <w:p w14:paraId="01875645" w14:textId="77777777" w:rsidR="00513CB2" w:rsidRPr="0085401D" w:rsidRDefault="00367DB0" w:rsidP="00513CB2">
      <w:pPr>
        <w:pStyle w:val="NCEAbodytext"/>
        <w:rPr>
          <w:rFonts w:asciiTheme="majorHAnsi" w:hAnsiTheme="majorHAnsi"/>
          <w:b/>
          <w:i/>
          <w:sz w:val="20"/>
        </w:rPr>
      </w:pPr>
      <w:r>
        <w:rPr>
          <w:rFonts w:asciiTheme="majorHAnsi" w:hAnsiTheme="majorHAnsi"/>
          <w:sz w:val="20"/>
        </w:rPr>
        <w:tab/>
      </w:r>
      <w:r w:rsidR="00513CB2" w:rsidRPr="0085401D">
        <w:rPr>
          <w:rFonts w:asciiTheme="majorHAnsi" w:hAnsiTheme="majorHAnsi"/>
          <w:sz w:val="20"/>
        </w:rPr>
        <w:t xml:space="preserve">Write your </w:t>
      </w:r>
      <w:r>
        <w:rPr>
          <w:rFonts w:asciiTheme="majorHAnsi" w:hAnsiTheme="majorHAnsi"/>
          <w:sz w:val="20"/>
        </w:rPr>
        <w:t>article. It sh</w:t>
      </w:r>
      <w:r w:rsidR="00513CB2" w:rsidRPr="0085401D">
        <w:rPr>
          <w:rFonts w:asciiTheme="majorHAnsi" w:hAnsiTheme="majorHAnsi"/>
          <w:sz w:val="20"/>
        </w:rPr>
        <w:t>ould contain:</w:t>
      </w:r>
    </w:p>
    <w:p w14:paraId="40054F23" w14:textId="77777777" w:rsidR="00513CB2" w:rsidRPr="0085401D" w:rsidRDefault="00513CB2" w:rsidP="00367DB0">
      <w:pPr>
        <w:pStyle w:val="NCEAbullets"/>
        <w:numPr>
          <w:ilvl w:val="0"/>
          <w:numId w:val="48"/>
        </w:numPr>
        <w:tabs>
          <w:tab w:val="clear" w:pos="397"/>
          <w:tab w:val="clear" w:pos="794"/>
        </w:tabs>
        <w:ind w:left="1134" w:hanging="425"/>
        <w:rPr>
          <w:rFonts w:asciiTheme="majorHAnsi" w:hAnsiTheme="majorHAnsi"/>
          <w:sz w:val="20"/>
          <w:szCs w:val="20"/>
          <w:lang w:val="en-NZ"/>
        </w:rPr>
      </w:pPr>
      <w:r w:rsidRPr="00D010F4">
        <w:rPr>
          <w:rFonts w:asciiTheme="majorHAnsi" w:hAnsiTheme="majorHAnsi"/>
          <w:b/>
          <w:sz w:val="20"/>
          <w:szCs w:val="20"/>
          <w:lang w:val="en-NZ"/>
        </w:rPr>
        <w:t>an introductory paragraph</w:t>
      </w:r>
      <w:r w:rsidRPr="0085401D">
        <w:rPr>
          <w:rFonts w:asciiTheme="majorHAnsi" w:hAnsiTheme="majorHAnsi"/>
          <w:sz w:val="20"/>
          <w:szCs w:val="20"/>
          <w:lang w:val="en-NZ"/>
        </w:rPr>
        <w:t>, which outlines your chosen event and its area(s) of contention</w:t>
      </w:r>
    </w:p>
    <w:p w14:paraId="26B9C2CA" w14:textId="77777777" w:rsidR="00513CB2" w:rsidRPr="00551D0A" w:rsidRDefault="00513CB2" w:rsidP="00367DB0">
      <w:pPr>
        <w:pStyle w:val="NCEAbullets"/>
        <w:numPr>
          <w:ilvl w:val="0"/>
          <w:numId w:val="48"/>
        </w:numPr>
        <w:tabs>
          <w:tab w:val="clear" w:pos="397"/>
          <w:tab w:val="clear" w:pos="794"/>
        </w:tabs>
        <w:ind w:left="1134" w:hanging="425"/>
        <w:rPr>
          <w:rFonts w:asciiTheme="majorHAnsi" w:hAnsiTheme="majorHAnsi"/>
          <w:b/>
          <w:sz w:val="20"/>
          <w:szCs w:val="20"/>
          <w:lang w:val="en-NZ"/>
        </w:rPr>
      </w:pPr>
      <w:r w:rsidRPr="00551D0A">
        <w:rPr>
          <w:rFonts w:asciiTheme="majorHAnsi" w:hAnsiTheme="majorHAnsi"/>
          <w:b/>
          <w:sz w:val="20"/>
          <w:szCs w:val="20"/>
          <w:lang w:val="en-NZ"/>
        </w:rPr>
        <w:t xml:space="preserve">a series of paragraphs that analyse the various perspectives </w:t>
      </w:r>
    </w:p>
    <w:p w14:paraId="3F7292DA" w14:textId="77777777" w:rsidR="00223BA7" w:rsidRPr="00367DB0" w:rsidRDefault="00223BA7" w:rsidP="00367DB0">
      <w:pPr>
        <w:pStyle w:val="NCEAbullets"/>
        <w:numPr>
          <w:ilvl w:val="0"/>
          <w:numId w:val="48"/>
        </w:numPr>
        <w:tabs>
          <w:tab w:val="clear" w:pos="397"/>
          <w:tab w:val="clear" w:pos="794"/>
        </w:tabs>
        <w:ind w:left="1134" w:hanging="425"/>
        <w:rPr>
          <w:rFonts w:asciiTheme="majorHAnsi" w:hAnsiTheme="majorHAnsi"/>
          <w:b/>
          <w:sz w:val="20"/>
          <w:szCs w:val="20"/>
          <w:lang w:val="en-NZ"/>
        </w:rPr>
      </w:pPr>
      <w:r w:rsidRPr="00367DB0">
        <w:rPr>
          <w:rFonts w:asciiTheme="majorHAnsi" w:hAnsiTheme="majorHAnsi"/>
          <w:b/>
          <w:sz w:val="20"/>
          <w:szCs w:val="20"/>
          <w:lang w:val="en-NZ"/>
        </w:rPr>
        <w:t>an analysis comparison of the perspectives</w:t>
      </w:r>
    </w:p>
    <w:p w14:paraId="29789C60" w14:textId="77777777" w:rsidR="00513CB2" w:rsidRPr="0085401D" w:rsidRDefault="00513CB2" w:rsidP="00367DB0">
      <w:pPr>
        <w:pStyle w:val="NCEAbullets"/>
        <w:numPr>
          <w:ilvl w:val="0"/>
          <w:numId w:val="48"/>
        </w:numPr>
        <w:tabs>
          <w:tab w:val="clear" w:pos="397"/>
          <w:tab w:val="clear" w:pos="794"/>
        </w:tabs>
        <w:ind w:left="1134" w:hanging="425"/>
        <w:rPr>
          <w:rFonts w:asciiTheme="majorHAnsi" w:hAnsiTheme="majorHAnsi"/>
          <w:sz w:val="20"/>
          <w:szCs w:val="20"/>
          <w:lang w:val="en-NZ"/>
        </w:rPr>
      </w:pPr>
      <w:r w:rsidRPr="00551D0A">
        <w:rPr>
          <w:rFonts w:asciiTheme="majorHAnsi" w:hAnsiTheme="majorHAnsi"/>
          <w:b/>
          <w:sz w:val="20"/>
          <w:szCs w:val="20"/>
          <w:lang w:val="en-NZ"/>
        </w:rPr>
        <w:t>a conclusion</w:t>
      </w:r>
      <w:r w:rsidRPr="0085401D">
        <w:rPr>
          <w:rFonts w:asciiTheme="majorHAnsi" w:hAnsiTheme="majorHAnsi"/>
          <w:sz w:val="20"/>
          <w:szCs w:val="20"/>
          <w:lang w:val="en-NZ"/>
        </w:rPr>
        <w:t>, which justifies the perspective(s) you support</w:t>
      </w:r>
    </w:p>
    <w:p w14:paraId="1313C6ED" w14:textId="77777777" w:rsidR="00513CB2" w:rsidRPr="00223BA7" w:rsidRDefault="00513CB2" w:rsidP="00367DB0">
      <w:pPr>
        <w:pStyle w:val="NCEAbullets"/>
        <w:numPr>
          <w:ilvl w:val="0"/>
          <w:numId w:val="48"/>
        </w:numPr>
        <w:tabs>
          <w:tab w:val="clear" w:pos="397"/>
          <w:tab w:val="clear" w:pos="794"/>
        </w:tabs>
        <w:ind w:left="1134" w:hanging="425"/>
        <w:rPr>
          <w:rFonts w:asciiTheme="majorHAnsi" w:hAnsiTheme="majorHAnsi"/>
          <w:b/>
          <w:color w:val="000000"/>
          <w:sz w:val="20"/>
          <w:szCs w:val="20"/>
          <w:lang w:val="en-NZ"/>
        </w:rPr>
      </w:pPr>
      <w:r w:rsidRPr="00551D0A">
        <w:rPr>
          <w:rFonts w:asciiTheme="majorHAnsi" w:hAnsiTheme="majorHAnsi"/>
          <w:b/>
          <w:sz w:val="20"/>
          <w:szCs w:val="20"/>
          <w:lang w:val="en-NZ"/>
        </w:rPr>
        <w:t>specific, referenced supporting</w:t>
      </w:r>
      <w:r w:rsidRPr="0085401D">
        <w:rPr>
          <w:rFonts w:asciiTheme="majorHAnsi" w:hAnsiTheme="majorHAnsi"/>
          <w:sz w:val="20"/>
          <w:szCs w:val="20"/>
          <w:lang w:val="en-NZ"/>
        </w:rPr>
        <w:t xml:space="preserve"> </w:t>
      </w:r>
      <w:r w:rsidRPr="00551D0A">
        <w:rPr>
          <w:rFonts w:asciiTheme="majorHAnsi" w:hAnsiTheme="majorHAnsi"/>
          <w:b/>
          <w:sz w:val="20"/>
          <w:szCs w:val="20"/>
          <w:lang w:val="en-NZ"/>
        </w:rPr>
        <w:t>evidence.</w:t>
      </w:r>
      <w:r w:rsidRPr="0085401D">
        <w:rPr>
          <w:rFonts w:asciiTheme="majorHAnsi" w:hAnsiTheme="majorHAnsi"/>
          <w:sz w:val="20"/>
          <w:szCs w:val="20"/>
          <w:lang w:val="en-NZ"/>
        </w:rPr>
        <w:t xml:space="preserve"> </w:t>
      </w:r>
    </w:p>
    <w:p w14:paraId="78C3207A" w14:textId="77777777" w:rsidR="00223BA7" w:rsidRDefault="00223BA7" w:rsidP="00223BA7">
      <w:pPr>
        <w:pStyle w:val="NCEAbullets"/>
        <w:numPr>
          <w:ilvl w:val="0"/>
          <w:numId w:val="0"/>
        </w:numPr>
        <w:rPr>
          <w:rFonts w:asciiTheme="majorHAnsi" w:hAnsiTheme="majorHAnsi"/>
          <w:sz w:val="20"/>
          <w:szCs w:val="20"/>
          <w:lang w:val="en-NZ"/>
        </w:rPr>
      </w:pPr>
    </w:p>
    <w:p w14:paraId="70C1D2DE" w14:textId="77777777" w:rsidR="00223BA7" w:rsidRPr="009834CE" w:rsidRDefault="00353CE5" w:rsidP="00223BA7">
      <w:pPr>
        <w:pStyle w:val="NCEAbullets"/>
        <w:numPr>
          <w:ilvl w:val="0"/>
          <w:numId w:val="0"/>
        </w:numPr>
        <w:rPr>
          <w:rFonts w:asciiTheme="majorHAnsi" w:hAnsiTheme="majorHAnsi"/>
          <w:b/>
          <w:color w:val="000000"/>
          <w:sz w:val="20"/>
          <w:szCs w:val="20"/>
          <w:u w:val="single"/>
          <w:lang w:val="en-NZ"/>
        </w:rPr>
      </w:pPr>
      <w:r w:rsidRPr="00367DB0">
        <w:rPr>
          <w:rFonts w:asciiTheme="majorHAnsi" w:hAnsiTheme="majorHAnsi"/>
          <w:b/>
          <w:sz w:val="20"/>
          <w:szCs w:val="20"/>
          <w:lang w:val="en-NZ"/>
        </w:rPr>
        <w:t>5.</w:t>
      </w:r>
      <w:r w:rsidRPr="009834CE">
        <w:rPr>
          <w:rFonts w:asciiTheme="majorHAnsi" w:hAnsiTheme="majorHAnsi"/>
          <w:b/>
          <w:sz w:val="20"/>
          <w:szCs w:val="20"/>
          <w:u w:val="single"/>
          <w:lang w:val="en-NZ"/>
        </w:rPr>
        <w:t xml:space="preserve"> </w:t>
      </w:r>
      <w:r w:rsidR="00367DB0">
        <w:rPr>
          <w:rFonts w:asciiTheme="majorHAnsi" w:hAnsiTheme="majorHAnsi"/>
          <w:b/>
          <w:sz w:val="20"/>
          <w:szCs w:val="20"/>
          <w:u w:val="single"/>
          <w:lang w:val="en-NZ"/>
        </w:rPr>
        <w:t xml:space="preserve"> </w:t>
      </w:r>
      <w:r w:rsidR="00223BA7" w:rsidRPr="009834CE">
        <w:rPr>
          <w:rFonts w:asciiTheme="majorHAnsi" w:hAnsiTheme="majorHAnsi"/>
          <w:b/>
          <w:sz w:val="20"/>
          <w:szCs w:val="20"/>
          <w:u w:val="single"/>
          <w:lang w:val="en-NZ"/>
        </w:rPr>
        <w:t>Helpful hints</w:t>
      </w:r>
    </w:p>
    <w:p w14:paraId="56C373E0" w14:textId="77777777" w:rsidR="00223BA7" w:rsidRPr="00223BA7" w:rsidRDefault="00223BA7" w:rsidP="009834CE">
      <w:pPr>
        <w:pStyle w:val="NCEAL2heading"/>
        <w:numPr>
          <w:ilvl w:val="0"/>
          <w:numId w:val="62"/>
        </w:numPr>
        <w:spacing w:before="0" w:after="0"/>
        <w:ind w:left="714" w:hanging="357"/>
        <w:outlineLvl w:val="0"/>
        <w:rPr>
          <w:rFonts w:asciiTheme="majorHAnsi" w:hAnsiTheme="majorHAnsi"/>
          <w:b w:val="0"/>
          <w:sz w:val="20"/>
        </w:rPr>
      </w:pPr>
      <w:r w:rsidRPr="00B376D7">
        <w:rPr>
          <w:rFonts w:asciiTheme="majorHAnsi" w:hAnsiTheme="majorHAnsi"/>
          <w:sz w:val="20"/>
          <w:u w:val="single"/>
        </w:rPr>
        <w:t>Photographs need to be captioned</w:t>
      </w:r>
      <w:r w:rsidRPr="00223BA7">
        <w:rPr>
          <w:rFonts w:asciiTheme="majorHAnsi" w:hAnsiTheme="majorHAnsi"/>
          <w:b w:val="0"/>
          <w:sz w:val="20"/>
        </w:rPr>
        <w:t xml:space="preserve"> and </w:t>
      </w:r>
      <w:r w:rsidRPr="00B376D7">
        <w:rPr>
          <w:rFonts w:asciiTheme="majorHAnsi" w:hAnsiTheme="majorHAnsi"/>
          <w:sz w:val="20"/>
          <w:u w:val="single"/>
        </w:rPr>
        <w:t>acknowledged</w:t>
      </w:r>
      <w:r w:rsidR="00367DB0" w:rsidRPr="00B376D7">
        <w:rPr>
          <w:rFonts w:asciiTheme="majorHAnsi" w:hAnsiTheme="majorHAnsi"/>
          <w:sz w:val="20"/>
          <w:u w:val="single"/>
        </w:rPr>
        <w:t xml:space="preserve"> by source including retrieval date</w:t>
      </w:r>
    </w:p>
    <w:p w14:paraId="23414180" w14:textId="77777777" w:rsidR="00223BA7" w:rsidRPr="009834CE" w:rsidRDefault="00223BA7" w:rsidP="009834CE">
      <w:pPr>
        <w:pStyle w:val="NCEAL2heading"/>
        <w:numPr>
          <w:ilvl w:val="0"/>
          <w:numId w:val="62"/>
        </w:numPr>
        <w:spacing w:before="0" w:after="0"/>
        <w:ind w:left="714" w:hanging="357"/>
        <w:outlineLvl w:val="0"/>
        <w:rPr>
          <w:rFonts w:asciiTheme="majorHAnsi" w:hAnsiTheme="majorHAnsi"/>
          <w:sz w:val="20"/>
        </w:rPr>
      </w:pPr>
      <w:r w:rsidRPr="00223BA7">
        <w:rPr>
          <w:rFonts w:asciiTheme="majorHAnsi" w:hAnsiTheme="majorHAnsi"/>
          <w:b w:val="0"/>
          <w:sz w:val="20"/>
        </w:rPr>
        <w:t>Bibme is extremely us</w:t>
      </w:r>
      <w:r w:rsidR="009834CE">
        <w:rPr>
          <w:rFonts w:asciiTheme="majorHAnsi" w:hAnsiTheme="majorHAnsi"/>
          <w:b w:val="0"/>
          <w:sz w:val="20"/>
        </w:rPr>
        <w:t>eful for looking up the accurate source of a particular site</w:t>
      </w:r>
    </w:p>
    <w:p w14:paraId="197A9F46" w14:textId="77777777" w:rsidR="009834CE" w:rsidRDefault="00B376D7" w:rsidP="009834CE">
      <w:pPr>
        <w:pStyle w:val="NCEAL2heading"/>
        <w:spacing w:before="0" w:after="0"/>
        <w:ind w:left="714"/>
        <w:outlineLvl w:val="0"/>
        <w:rPr>
          <w:rFonts w:asciiTheme="majorHAnsi" w:hAnsiTheme="majorHAnsi"/>
          <w:sz w:val="20"/>
        </w:rPr>
      </w:pPr>
      <w:hyperlink r:id="rId10" w:history="1">
        <w:r w:rsidR="00551D0A" w:rsidRPr="00440BAF">
          <w:rPr>
            <w:rStyle w:val="Hyperlink"/>
            <w:rFonts w:asciiTheme="majorHAnsi" w:hAnsiTheme="majorHAnsi"/>
            <w:sz w:val="20"/>
          </w:rPr>
          <w:t>http://www.bibme.org/</w:t>
        </w:r>
      </w:hyperlink>
      <w:r w:rsidR="00551D0A">
        <w:rPr>
          <w:rFonts w:asciiTheme="majorHAnsi" w:hAnsiTheme="majorHAnsi"/>
          <w:sz w:val="20"/>
        </w:rPr>
        <w:t xml:space="preserve">  </w:t>
      </w:r>
    </w:p>
    <w:p w14:paraId="103CF6C2" w14:textId="77777777" w:rsidR="00513CB2" w:rsidRPr="009834CE" w:rsidRDefault="00513CB2" w:rsidP="00223BA7">
      <w:pPr>
        <w:pStyle w:val="NCEAL2heading"/>
        <w:outlineLvl w:val="0"/>
        <w:rPr>
          <w:rFonts w:asciiTheme="majorHAnsi" w:hAnsiTheme="majorHAnsi"/>
          <w:sz w:val="20"/>
          <w:u w:val="single"/>
        </w:rPr>
      </w:pPr>
      <w:r w:rsidRPr="009834CE">
        <w:rPr>
          <w:rFonts w:asciiTheme="majorHAnsi" w:hAnsiTheme="majorHAnsi"/>
          <w:sz w:val="20"/>
          <w:u w:val="single"/>
        </w:rPr>
        <w:t>Resource A</w:t>
      </w:r>
      <w:r w:rsidR="00223BA7" w:rsidRPr="009834CE">
        <w:rPr>
          <w:rFonts w:asciiTheme="majorHAnsi" w:hAnsiTheme="majorHAnsi"/>
          <w:sz w:val="20"/>
          <w:u w:val="single"/>
        </w:rPr>
        <w:t xml:space="preserve"> Useful sources</w:t>
      </w:r>
    </w:p>
    <w:p w14:paraId="0DD3180B" w14:textId="77777777" w:rsidR="00551D0A" w:rsidRPr="00551D0A" w:rsidRDefault="00513CB2" w:rsidP="00551D0A">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Te Ara Encyclopedia of New Zealand </w:t>
      </w:r>
      <w:hyperlink r:id="rId11" w:history="1">
        <w:r w:rsidRPr="0085401D">
          <w:rPr>
            <w:rStyle w:val="Hyperlink"/>
            <w:rFonts w:asciiTheme="majorHAnsi" w:hAnsiTheme="majorHAnsi"/>
            <w:color w:val="auto"/>
            <w:sz w:val="20"/>
            <w:szCs w:val="20"/>
            <w:lang w:val="en-NZ"/>
          </w:rPr>
          <w:t>http://www.teara.govt.nz/</w:t>
        </w:r>
      </w:hyperlink>
    </w:p>
    <w:p w14:paraId="764E0DDF"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New Zealand History Online </w:t>
      </w:r>
      <w:hyperlink r:id="rId12" w:history="1">
        <w:r w:rsidRPr="0085401D">
          <w:rPr>
            <w:rStyle w:val="Hyperlink"/>
            <w:rFonts w:asciiTheme="majorHAnsi" w:hAnsiTheme="majorHAnsi"/>
            <w:color w:val="auto"/>
            <w:sz w:val="20"/>
            <w:szCs w:val="20"/>
            <w:lang w:val="en-NZ"/>
          </w:rPr>
          <w:t>http://www.nzhistory.net.nz/</w:t>
        </w:r>
      </w:hyperlink>
    </w:p>
    <w:p w14:paraId="2B7726D7"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Radio New Zealand Sound Archives </w:t>
      </w:r>
      <w:hyperlink r:id="rId13" w:history="1">
        <w:r w:rsidRPr="0085401D">
          <w:rPr>
            <w:rStyle w:val="Hyperlink"/>
            <w:rFonts w:asciiTheme="majorHAnsi" w:hAnsiTheme="majorHAnsi"/>
            <w:color w:val="auto"/>
            <w:sz w:val="20"/>
            <w:szCs w:val="20"/>
            <w:lang w:val="en-NZ"/>
          </w:rPr>
          <w:t>http://www.soundarchives.co.nz/</w:t>
        </w:r>
      </w:hyperlink>
    </w:p>
    <w:p w14:paraId="1519BF47"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The Dictionary of New Zealand Biography </w:t>
      </w:r>
      <w:hyperlink r:id="rId14" w:history="1">
        <w:r w:rsidRPr="0085401D">
          <w:rPr>
            <w:rStyle w:val="Hyperlink"/>
            <w:rFonts w:asciiTheme="majorHAnsi" w:hAnsiTheme="majorHAnsi"/>
            <w:color w:val="auto"/>
            <w:sz w:val="20"/>
            <w:szCs w:val="20"/>
            <w:lang w:val="en-NZ"/>
          </w:rPr>
          <w:t>http://www.dnzb.govt.nz/dnzb/</w:t>
        </w:r>
      </w:hyperlink>
    </w:p>
    <w:p w14:paraId="17CBD0FA"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Ministry of Culture and Heritage </w:t>
      </w:r>
      <w:hyperlink r:id="rId15" w:history="1">
        <w:r w:rsidRPr="0085401D">
          <w:rPr>
            <w:rStyle w:val="Hyperlink"/>
            <w:rFonts w:asciiTheme="majorHAnsi" w:hAnsiTheme="majorHAnsi"/>
            <w:color w:val="auto"/>
            <w:sz w:val="20"/>
            <w:szCs w:val="20"/>
            <w:lang w:val="en-NZ"/>
          </w:rPr>
          <w:t>http://www.mch.govt.nz/</w:t>
        </w:r>
      </w:hyperlink>
    </w:p>
    <w:p w14:paraId="011CB38F"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lastRenderedPageBreak/>
        <w:t xml:space="preserve">National Library </w:t>
      </w:r>
      <w:hyperlink r:id="rId16" w:history="1">
        <w:r w:rsidRPr="0085401D">
          <w:rPr>
            <w:rStyle w:val="Hyperlink"/>
            <w:rFonts w:asciiTheme="majorHAnsi" w:hAnsiTheme="majorHAnsi"/>
            <w:color w:val="auto"/>
            <w:sz w:val="20"/>
            <w:szCs w:val="20"/>
            <w:lang w:val="en-NZ"/>
          </w:rPr>
          <w:t>http://www.natlib.govt.nz/</w:t>
        </w:r>
      </w:hyperlink>
      <w:r w:rsidRPr="0085401D">
        <w:rPr>
          <w:rFonts w:asciiTheme="majorHAnsi" w:hAnsiTheme="majorHAnsi"/>
          <w:sz w:val="20"/>
          <w:szCs w:val="20"/>
          <w:lang w:val="en-NZ"/>
        </w:rPr>
        <w:t xml:space="preserve"> </w:t>
      </w:r>
    </w:p>
    <w:p w14:paraId="452112EC"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Papers Past </w:t>
      </w:r>
      <w:hyperlink r:id="rId17" w:history="1">
        <w:r w:rsidRPr="0085401D">
          <w:rPr>
            <w:rStyle w:val="Hyperlink"/>
            <w:rFonts w:asciiTheme="majorHAnsi" w:hAnsiTheme="majorHAnsi"/>
            <w:color w:val="auto"/>
            <w:sz w:val="20"/>
            <w:szCs w:val="20"/>
            <w:lang w:val="en-NZ"/>
          </w:rPr>
          <w:t>http://www.natlib.govt.nz/collections/digital-collections/papers-past/</w:t>
        </w:r>
      </w:hyperlink>
    </w:p>
    <w:p w14:paraId="20DFB464" w14:textId="77777777" w:rsidR="00513CB2" w:rsidRPr="0085401D" w:rsidRDefault="00513CB2" w:rsidP="00C14BF6">
      <w:pPr>
        <w:pStyle w:val="NCEAbullets"/>
        <w:numPr>
          <w:ilvl w:val="0"/>
          <w:numId w:val="48"/>
        </w:numPr>
        <w:ind w:left="397" w:hanging="397"/>
        <w:rPr>
          <w:rFonts w:asciiTheme="majorHAnsi" w:hAnsiTheme="majorHAnsi"/>
          <w:b/>
          <w:sz w:val="20"/>
          <w:szCs w:val="20"/>
          <w:lang w:val="en-NZ"/>
        </w:rPr>
      </w:pPr>
      <w:r w:rsidRPr="0085401D">
        <w:rPr>
          <w:rFonts w:asciiTheme="majorHAnsi" w:hAnsiTheme="majorHAnsi"/>
          <w:sz w:val="20"/>
          <w:szCs w:val="20"/>
          <w:lang w:val="en-NZ"/>
        </w:rPr>
        <w:t>Te Puna (A guide to NZ and Pacific websites)</w:t>
      </w:r>
      <w:r w:rsidRPr="0085401D">
        <w:rPr>
          <w:rFonts w:asciiTheme="majorHAnsi" w:hAnsiTheme="majorHAnsi"/>
          <w:b/>
          <w:sz w:val="20"/>
          <w:szCs w:val="20"/>
          <w:lang w:val="en-NZ"/>
        </w:rPr>
        <w:t xml:space="preserve"> </w:t>
      </w:r>
      <w:hyperlink r:id="rId18" w:history="1">
        <w:r w:rsidRPr="0085401D">
          <w:rPr>
            <w:rStyle w:val="Hyperlink"/>
            <w:rFonts w:asciiTheme="majorHAnsi" w:hAnsiTheme="majorHAnsi"/>
            <w:color w:val="auto"/>
            <w:sz w:val="20"/>
            <w:szCs w:val="20"/>
            <w:lang w:val="en-NZ"/>
          </w:rPr>
          <w:t>http://webdirectory.natlib.govt.nz</w:t>
        </w:r>
      </w:hyperlink>
    </w:p>
    <w:p w14:paraId="4118184D" w14:textId="77777777" w:rsidR="00513CB2" w:rsidRPr="0085401D" w:rsidRDefault="00513CB2" w:rsidP="00C14BF6">
      <w:pPr>
        <w:pStyle w:val="NCEAbullets"/>
        <w:numPr>
          <w:ilvl w:val="0"/>
          <w:numId w:val="48"/>
        </w:numPr>
        <w:ind w:left="397" w:hanging="397"/>
        <w:rPr>
          <w:rFonts w:asciiTheme="majorHAnsi" w:hAnsiTheme="majorHAnsi"/>
          <w:b/>
          <w:sz w:val="20"/>
          <w:szCs w:val="20"/>
          <w:lang w:val="en-NZ"/>
        </w:rPr>
      </w:pPr>
      <w:r w:rsidRPr="0085401D">
        <w:rPr>
          <w:rFonts w:asciiTheme="majorHAnsi" w:hAnsiTheme="majorHAnsi"/>
          <w:sz w:val="20"/>
          <w:szCs w:val="20"/>
          <w:lang w:val="en-NZ"/>
        </w:rPr>
        <w:t>Timeframes (a database of pictures from National Library Collection)</w:t>
      </w:r>
      <w:r w:rsidRPr="0085401D">
        <w:rPr>
          <w:rFonts w:asciiTheme="majorHAnsi" w:hAnsiTheme="majorHAnsi"/>
          <w:b/>
          <w:sz w:val="20"/>
          <w:szCs w:val="20"/>
          <w:lang w:val="en-NZ"/>
        </w:rPr>
        <w:t xml:space="preserve"> </w:t>
      </w:r>
      <w:hyperlink r:id="rId19" w:history="1">
        <w:r w:rsidRPr="0085401D">
          <w:rPr>
            <w:rStyle w:val="Hyperlink"/>
            <w:rFonts w:asciiTheme="majorHAnsi" w:hAnsiTheme="majorHAnsi"/>
            <w:color w:val="auto"/>
            <w:sz w:val="20"/>
            <w:szCs w:val="20"/>
            <w:lang w:val="en-NZ"/>
          </w:rPr>
          <w:t>http://www.natlib.govt.nz/collections/digital-collections/timeframes</w:t>
        </w:r>
      </w:hyperlink>
    </w:p>
    <w:p w14:paraId="54690FBF" w14:textId="77777777" w:rsidR="00513CB2" w:rsidRPr="0085401D" w:rsidRDefault="00513CB2" w:rsidP="00C14BF6">
      <w:pPr>
        <w:pStyle w:val="NCEAbullets"/>
        <w:numPr>
          <w:ilvl w:val="0"/>
          <w:numId w:val="48"/>
        </w:numPr>
        <w:ind w:left="397" w:hanging="397"/>
        <w:rPr>
          <w:rFonts w:asciiTheme="majorHAnsi" w:hAnsiTheme="majorHAnsi"/>
          <w:b/>
          <w:sz w:val="20"/>
          <w:szCs w:val="20"/>
          <w:lang w:val="en-NZ"/>
        </w:rPr>
      </w:pPr>
      <w:r w:rsidRPr="0085401D">
        <w:rPr>
          <w:rFonts w:asciiTheme="majorHAnsi" w:hAnsiTheme="majorHAnsi"/>
          <w:sz w:val="20"/>
          <w:szCs w:val="20"/>
          <w:lang w:val="en-NZ"/>
        </w:rPr>
        <w:t>Epic (a suite of databases) “Australia and New Zealand Reference centre” could be of interest</w:t>
      </w:r>
      <w:r w:rsidR="001F3FE7" w:rsidRPr="0085401D">
        <w:rPr>
          <w:rFonts w:asciiTheme="majorHAnsi" w:hAnsiTheme="majorHAnsi"/>
          <w:sz w:val="20"/>
          <w:szCs w:val="20"/>
          <w:lang w:val="en-NZ"/>
        </w:rPr>
        <w:t>:</w:t>
      </w:r>
      <w:r w:rsidRPr="0085401D">
        <w:rPr>
          <w:rFonts w:asciiTheme="majorHAnsi" w:hAnsiTheme="majorHAnsi"/>
          <w:b/>
          <w:sz w:val="20"/>
          <w:szCs w:val="20"/>
          <w:lang w:val="en-NZ"/>
        </w:rPr>
        <w:t xml:space="preserve"> </w:t>
      </w:r>
      <w:hyperlink r:id="rId20" w:history="1">
        <w:r w:rsidRPr="0085401D">
          <w:rPr>
            <w:rStyle w:val="Hyperlink"/>
            <w:rFonts w:asciiTheme="majorHAnsi" w:hAnsiTheme="majorHAnsi"/>
            <w:color w:val="auto"/>
            <w:sz w:val="20"/>
            <w:szCs w:val="20"/>
            <w:lang w:val="en-NZ"/>
          </w:rPr>
          <w:t>http://www.tki.org.nz/epic2</w:t>
        </w:r>
      </w:hyperlink>
    </w:p>
    <w:p w14:paraId="5D8E010E"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You Tube </w:t>
      </w:r>
      <w:hyperlink r:id="rId21" w:history="1">
        <w:r w:rsidRPr="0085401D">
          <w:rPr>
            <w:rStyle w:val="Hyperlink"/>
            <w:rFonts w:asciiTheme="majorHAnsi" w:hAnsiTheme="majorHAnsi"/>
            <w:color w:val="auto"/>
            <w:sz w:val="20"/>
            <w:szCs w:val="20"/>
            <w:lang w:val="en-NZ"/>
          </w:rPr>
          <w:t>http://www.youtube.com/</w:t>
        </w:r>
      </w:hyperlink>
    </w:p>
    <w:p w14:paraId="2BCB5ACB" w14:textId="77777777" w:rsidR="00513CB2" w:rsidRPr="0085401D" w:rsidRDefault="00513CB2" w:rsidP="00C14BF6">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Index New Zealand </w:t>
      </w:r>
      <w:hyperlink r:id="rId22" w:history="1">
        <w:r w:rsidRPr="0085401D">
          <w:rPr>
            <w:rStyle w:val="Hyperlink"/>
            <w:rFonts w:asciiTheme="majorHAnsi" w:hAnsiTheme="majorHAnsi"/>
            <w:color w:val="auto"/>
            <w:sz w:val="20"/>
            <w:szCs w:val="20"/>
            <w:lang w:val="en-NZ"/>
          </w:rPr>
          <w:t>http://www.natlib.govt.nz/catalogues/innz</w:t>
        </w:r>
      </w:hyperlink>
      <w:r w:rsidRPr="0085401D">
        <w:rPr>
          <w:rFonts w:asciiTheme="majorHAnsi" w:hAnsiTheme="majorHAnsi"/>
          <w:sz w:val="20"/>
          <w:szCs w:val="20"/>
          <w:lang w:val="en-NZ"/>
        </w:rPr>
        <w:t xml:space="preserve"> (The index lists information about articles published in </w:t>
      </w:r>
      <w:r w:rsidR="00C14BF6" w:rsidRPr="0085401D">
        <w:rPr>
          <w:rFonts w:asciiTheme="majorHAnsi" w:hAnsiTheme="majorHAnsi"/>
          <w:sz w:val="20"/>
          <w:szCs w:val="20"/>
          <w:lang w:val="en-NZ"/>
        </w:rPr>
        <w:t>more than</w:t>
      </w:r>
      <w:r w:rsidRPr="0085401D">
        <w:rPr>
          <w:rFonts w:asciiTheme="majorHAnsi" w:hAnsiTheme="majorHAnsi"/>
          <w:sz w:val="20"/>
          <w:szCs w:val="20"/>
          <w:lang w:val="en-NZ"/>
        </w:rPr>
        <w:t xml:space="preserve"> 400 New Zealand newspapers, magazines, and journals)</w:t>
      </w:r>
    </w:p>
    <w:p w14:paraId="3366D605" w14:textId="77777777" w:rsidR="00513CB2" w:rsidRPr="0085401D" w:rsidRDefault="00513CB2" w:rsidP="00C14BF6">
      <w:pPr>
        <w:pStyle w:val="NCEAbullets"/>
        <w:numPr>
          <w:ilvl w:val="0"/>
          <w:numId w:val="48"/>
        </w:numPr>
        <w:ind w:left="397" w:hanging="397"/>
        <w:rPr>
          <w:rStyle w:val="yiv1139014931843012303-23122010"/>
          <w:rFonts w:asciiTheme="majorHAnsi" w:hAnsiTheme="majorHAnsi"/>
          <w:sz w:val="20"/>
          <w:szCs w:val="20"/>
          <w:lang w:val="en-NZ"/>
        </w:rPr>
      </w:pPr>
      <w:r w:rsidRPr="0085401D">
        <w:rPr>
          <w:rStyle w:val="yiv1139014931843012303-23122010"/>
          <w:rFonts w:asciiTheme="majorHAnsi" w:hAnsiTheme="majorHAnsi"/>
          <w:sz w:val="20"/>
          <w:szCs w:val="20"/>
          <w:lang w:val="en-NZ"/>
        </w:rPr>
        <w:t xml:space="preserve">Te </w:t>
      </w:r>
      <w:r w:rsidR="00C14BF6" w:rsidRPr="0085401D">
        <w:rPr>
          <w:rStyle w:val="yiv1139014931843012303-23122010"/>
          <w:rFonts w:asciiTheme="majorHAnsi" w:hAnsiTheme="majorHAnsi"/>
          <w:sz w:val="20"/>
          <w:szCs w:val="20"/>
          <w:lang w:val="en-NZ"/>
        </w:rPr>
        <w:t>P</w:t>
      </w:r>
      <w:r w:rsidR="00C14BF6" w:rsidRPr="0085401D">
        <w:rPr>
          <w:rFonts w:asciiTheme="majorHAnsi" w:hAnsiTheme="majorHAnsi"/>
          <w:sz w:val="20"/>
          <w:szCs w:val="20"/>
          <w:lang w:val="en-NZ"/>
        </w:rPr>
        <w:t>ā</w:t>
      </w:r>
      <w:r w:rsidR="00C14BF6" w:rsidRPr="0085401D">
        <w:rPr>
          <w:rStyle w:val="yiv1139014931843012303-23122010"/>
          <w:rFonts w:asciiTheme="majorHAnsi" w:hAnsiTheme="majorHAnsi"/>
          <w:sz w:val="20"/>
          <w:szCs w:val="20"/>
          <w:lang w:val="en-NZ"/>
        </w:rPr>
        <w:t xml:space="preserve">taka </w:t>
      </w:r>
      <w:r w:rsidRPr="0085401D">
        <w:rPr>
          <w:rStyle w:val="yiv1139014931843012303-23122010"/>
          <w:rFonts w:asciiTheme="majorHAnsi" w:hAnsiTheme="majorHAnsi"/>
          <w:sz w:val="20"/>
          <w:szCs w:val="20"/>
          <w:lang w:val="en-NZ"/>
        </w:rPr>
        <w:t xml:space="preserve">Matihiko Digistore </w:t>
      </w:r>
      <w:hyperlink w:anchor="http://digistore.tki.org.nz/ec/p/home" w:history="1">
        <w:r w:rsidR="0026606D" w:rsidRPr="0085401D">
          <w:rPr>
            <w:rStyle w:val="Hyperlink"/>
            <w:rFonts w:asciiTheme="majorHAnsi" w:hAnsiTheme="majorHAnsi"/>
            <w:sz w:val="20"/>
            <w:szCs w:val="20"/>
            <w:lang w:val="en-NZ"/>
          </w:rPr>
          <w:t>http://digistore.tki.org.nz/ec/p/home</w:t>
        </w:r>
      </w:hyperlink>
    </w:p>
    <w:p w14:paraId="0B2D411B" w14:textId="77777777" w:rsidR="00513CB2" w:rsidRPr="0085401D" w:rsidRDefault="00513CB2" w:rsidP="00C14BF6">
      <w:pPr>
        <w:pStyle w:val="NCEAbullets"/>
        <w:numPr>
          <w:ilvl w:val="0"/>
          <w:numId w:val="48"/>
        </w:numPr>
        <w:ind w:left="397" w:hanging="397"/>
        <w:rPr>
          <w:rStyle w:val="yiv1139014931843012303-23122010"/>
          <w:rFonts w:asciiTheme="majorHAnsi" w:hAnsiTheme="majorHAnsi"/>
          <w:sz w:val="20"/>
          <w:szCs w:val="20"/>
          <w:lang w:val="en-NZ"/>
        </w:rPr>
      </w:pPr>
      <w:r w:rsidRPr="0085401D">
        <w:rPr>
          <w:rStyle w:val="yiv1139014931843012303-23122010"/>
          <w:rFonts w:asciiTheme="majorHAnsi" w:hAnsiTheme="majorHAnsi"/>
          <w:sz w:val="20"/>
          <w:szCs w:val="20"/>
          <w:lang w:val="en-NZ"/>
        </w:rPr>
        <w:t xml:space="preserve">New Zealand Cartoon Archive </w:t>
      </w:r>
      <w:hyperlink r:id="rId23" w:history="1">
        <w:r w:rsidRPr="0085401D">
          <w:rPr>
            <w:rStyle w:val="Hyperlink"/>
            <w:rFonts w:asciiTheme="majorHAnsi" w:hAnsiTheme="majorHAnsi"/>
            <w:color w:val="auto"/>
            <w:sz w:val="20"/>
            <w:szCs w:val="20"/>
            <w:lang w:val="en-NZ"/>
          </w:rPr>
          <w:t>http://www.cartoons.org.nz/</w:t>
        </w:r>
      </w:hyperlink>
    </w:p>
    <w:p w14:paraId="622760A1" w14:textId="77777777" w:rsidR="00513CB2" w:rsidRPr="0085401D" w:rsidRDefault="00513CB2" w:rsidP="00C14BF6">
      <w:pPr>
        <w:pStyle w:val="NCEAbullets"/>
        <w:numPr>
          <w:ilvl w:val="0"/>
          <w:numId w:val="48"/>
        </w:numPr>
        <w:ind w:left="397" w:hanging="397"/>
        <w:rPr>
          <w:rStyle w:val="yiv1139014931843012303-23122010"/>
          <w:rFonts w:asciiTheme="majorHAnsi" w:hAnsiTheme="majorHAnsi"/>
          <w:sz w:val="20"/>
          <w:szCs w:val="20"/>
          <w:lang w:val="en-NZ"/>
        </w:rPr>
      </w:pPr>
      <w:r w:rsidRPr="0085401D">
        <w:rPr>
          <w:rStyle w:val="yiv1139014931843012303-23122010"/>
          <w:rFonts w:asciiTheme="majorHAnsi" w:hAnsiTheme="majorHAnsi"/>
          <w:sz w:val="20"/>
          <w:szCs w:val="20"/>
          <w:lang w:val="en-NZ"/>
        </w:rPr>
        <w:t xml:space="preserve">National Oral History Association of New Zealand </w:t>
      </w:r>
      <w:hyperlink r:id="rId24" w:history="1">
        <w:r w:rsidRPr="0085401D">
          <w:rPr>
            <w:rStyle w:val="Hyperlink"/>
            <w:rFonts w:asciiTheme="majorHAnsi" w:hAnsiTheme="majorHAnsi"/>
            <w:color w:val="auto"/>
            <w:sz w:val="20"/>
            <w:szCs w:val="20"/>
            <w:lang w:val="en-NZ"/>
          </w:rPr>
          <w:t>http://www.oralhistory.org.nz/resources.htm</w:t>
        </w:r>
      </w:hyperlink>
    </w:p>
    <w:p w14:paraId="1BB2E6B1" w14:textId="77777777" w:rsidR="00513CB2" w:rsidRPr="00AA6EBF" w:rsidRDefault="00513CB2" w:rsidP="00C14BF6">
      <w:pPr>
        <w:pStyle w:val="NCEAbullets"/>
        <w:numPr>
          <w:ilvl w:val="0"/>
          <w:numId w:val="48"/>
        </w:numPr>
        <w:ind w:left="397" w:hanging="397"/>
        <w:rPr>
          <w:rStyle w:val="Hyperlink"/>
          <w:rFonts w:asciiTheme="majorHAnsi" w:hAnsiTheme="majorHAnsi"/>
          <w:color w:val="auto"/>
          <w:sz w:val="20"/>
          <w:szCs w:val="20"/>
          <w:u w:val="none"/>
          <w:lang w:val="en-NZ"/>
        </w:rPr>
      </w:pPr>
      <w:r w:rsidRPr="0085401D">
        <w:rPr>
          <w:rStyle w:val="yiv1139014931843012303-23122010"/>
          <w:rFonts w:asciiTheme="majorHAnsi" w:hAnsiTheme="majorHAnsi"/>
          <w:sz w:val="20"/>
          <w:szCs w:val="20"/>
          <w:lang w:val="en-NZ"/>
        </w:rPr>
        <w:t xml:space="preserve">Oral History Centre </w:t>
      </w:r>
      <w:hyperlink r:id="rId25" w:history="1">
        <w:r w:rsidR="0026606D" w:rsidRPr="0085401D">
          <w:rPr>
            <w:rStyle w:val="Hyperlink"/>
            <w:rFonts w:asciiTheme="majorHAnsi" w:hAnsiTheme="majorHAnsi" w:cs="Tahoma"/>
            <w:sz w:val="20"/>
            <w:szCs w:val="20"/>
            <w:lang w:val="en-NZ" w:eastAsia="en-NZ"/>
          </w:rPr>
          <w:t>http://natlib.govt.nz/collections/a-z/oral-history-centre</w:t>
        </w:r>
      </w:hyperlink>
    </w:p>
    <w:p w14:paraId="3948E4D9" w14:textId="77777777" w:rsidR="00AA6EBF" w:rsidRPr="00A117CB" w:rsidRDefault="00AA6EBF" w:rsidP="00C14BF6">
      <w:pPr>
        <w:pStyle w:val="NCEAbullets"/>
        <w:numPr>
          <w:ilvl w:val="0"/>
          <w:numId w:val="48"/>
        </w:numPr>
        <w:ind w:left="397" w:hanging="397"/>
        <w:rPr>
          <w:rStyle w:val="yiv1139014931843012303-23122010"/>
          <w:rFonts w:asciiTheme="majorHAnsi" w:hAnsiTheme="majorHAnsi"/>
          <w:sz w:val="20"/>
          <w:szCs w:val="20"/>
          <w:lang w:val="en-NZ"/>
        </w:rPr>
      </w:pPr>
      <w:r w:rsidRPr="00A117CB">
        <w:rPr>
          <w:rFonts w:asciiTheme="majorHAnsi" w:hAnsiTheme="majorHAnsi"/>
          <w:sz w:val="20"/>
          <w:szCs w:val="20"/>
        </w:rPr>
        <w:t>D</w:t>
      </w:r>
      <w:r w:rsidR="00A117CB" w:rsidRPr="00A117CB">
        <w:rPr>
          <w:rFonts w:asciiTheme="majorHAnsi" w:hAnsiTheme="majorHAnsi"/>
          <w:sz w:val="20"/>
          <w:szCs w:val="20"/>
        </w:rPr>
        <w:t>ictionary of New Zealand Biogra</w:t>
      </w:r>
      <w:r w:rsidRPr="00A117CB">
        <w:rPr>
          <w:rFonts w:asciiTheme="majorHAnsi" w:hAnsiTheme="majorHAnsi"/>
          <w:sz w:val="20"/>
          <w:szCs w:val="20"/>
        </w:rPr>
        <w:t>phy</w:t>
      </w:r>
      <w:r w:rsidRPr="00A117CB">
        <w:rPr>
          <w:rFonts w:asciiTheme="majorHAnsi" w:hAnsiTheme="majorHAnsi"/>
        </w:rPr>
        <w:t xml:space="preserve">  </w:t>
      </w:r>
      <w:r w:rsidRPr="00A117CB">
        <w:rPr>
          <w:rFonts w:asciiTheme="majorHAnsi" w:hAnsiTheme="majorHAnsi"/>
          <w:sz w:val="20"/>
          <w:szCs w:val="20"/>
        </w:rPr>
        <w:fldChar w:fldCharType="begin"/>
      </w:r>
      <w:r w:rsidRPr="00A117CB">
        <w:rPr>
          <w:rFonts w:asciiTheme="majorHAnsi" w:hAnsiTheme="majorHAnsi"/>
          <w:sz w:val="20"/>
          <w:szCs w:val="20"/>
        </w:rPr>
        <w:instrText xml:space="preserve"> HYPERLINK "http://www.worldcat.org/wcpa/oclc/155846943?page=frame&amp;url=http%3A%2F%2Fwww.dnzb.govt.nz%2F%26checksum%3D0bf801720d06f461f2846e23308edb70&amp;title=&amp;linktype=digitalObject&amp;detail=" \o "http://www.dnzb.govt.nz/" \t "_blank" </w:instrText>
      </w:r>
      <w:r w:rsidRPr="00A117CB">
        <w:rPr>
          <w:rFonts w:asciiTheme="majorHAnsi" w:hAnsiTheme="majorHAnsi"/>
          <w:sz w:val="20"/>
          <w:szCs w:val="20"/>
        </w:rPr>
        <w:fldChar w:fldCharType="separate"/>
      </w:r>
      <w:r w:rsidRPr="00A117CB">
        <w:rPr>
          <w:rStyle w:val="Hyperlink"/>
          <w:rFonts w:asciiTheme="majorHAnsi" w:hAnsiTheme="majorHAnsi"/>
          <w:sz w:val="20"/>
          <w:szCs w:val="20"/>
        </w:rPr>
        <w:t>dnzb.govt.nz</w:t>
      </w:r>
      <w:r w:rsidRPr="00A117CB">
        <w:rPr>
          <w:rFonts w:asciiTheme="majorHAnsi" w:hAnsiTheme="majorHAnsi"/>
          <w:sz w:val="20"/>
          <w:szCs w:val="20"/>
        </w:rPr>
        <w:fldChar w:fldCharType="end"/>
      </w:r>
    </w:p>
    <w:p w14:paraId="3C803CC9"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Secondary </w:t>
      </w:r>
      <w:r w:rsidR="00FA4581" w:rsidRPr="0085401D">
        <w:rPr>
          <w:rFonts w:asciiTheme="majorHAnsi" w:hAnsiTheme="majorHAnsi"/>
          <w:sz w:val="20"/>
          <w:szCs w:val="20"/>
          <w:lang w:val="en-NZ"/>
        </w:rPr>
        <w:t>texts, biographies and periodicals</w:t>
      </w:r>
    </w:p>
    <w:p w14:paraId="1EA8D0B3"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Local </w:t>
      </w:r>
      <w:r w:rsidR="00FA4581" w:rsidRPr="0085401D">
        <w:rPr>
          <w:rFonts w:asciiTheme="majorHAnsi" w:hAnsiTheme="majorHAnsi"/>
          <w:sz w:val="20"/>
          <w:szCs w:val="20"/>
          <w:lang w:val="en-NZ"/>
        </w:rPr>
        <w:t xml:space="preserve">museums and history societies </w:t>
      </w:r>
    </w:p>
    <w:p w14:paraId="4D5B2929"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Local </w:t>
      </w:r>
      <w:r w:rsidR="00FA4581" w:rsidRPr="0085401D">
        <w:rPr>
          <w:rFonts w:asciiTheme="majorHAnsi" w:hAnsiTheme="majorHAnsi"/>
          <w:sz w:val="20"/>
          <w:szCs w:val="20"/>
          <w:lang w:val="en-NZ"/>
        </w:rPr>
        <w:t>archives (e.g. council, library, museum, photographic, film)</w:t>
      </w:r>
    </w:p>
    <w:p w14:paraId="3D46E455"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cs="Symbol"/>
          <w:sz w:val="20"/>
          <w:szCs w:val="20"/>
          <w:lang w:val="en-NZ"/>
        </w:rPr>
        <w:t>N</w:t>
      </w:r>
      <w:r w:rsidRPr="0085401D">
        <w:rPr>
          <w:rFonts w:asciiTheme="majorHAnsi" w:hAnsiTheme="majorHAnsi"/>
          <w:sz w:val="20"/>
          <w:szCs w:val="20"/>
          <w:lang w:val="en-NZ"/>
        </w:rPr>
        <w:t xml:space="preserve">ewspapers </w:t>
      </w:r>
      <w:r w:rsidR="00FA4581" w:rsidRPr="0085401D">
        <w:rPr>
          <w:rFonts w:asciiTheme="majorHAnsi" w:hAnsiTheme="majorHAnsi"/>
          <w:sz w:val="20"/>
          <w:szCs w:val="20"/>
          <w:lang w:val="en-NZ"/>
        </w:rPr>
        <w:t>and magazines</w:t>
      </w:r>
    </w:p>
    <w:p w14:paraId="63B273EF"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Artefacts</w:t>
      </w:r>
    </w:p>
    <w:p w14:paraId="5016769C"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cs="Symbol"/>
          <w:sz w:val="20"/>
          <w:szCs w:val="20"/>
          <w:lang w:val="en-NZ"/>
        </w:rPr>
        <w:t>H</w:t>
      </w:r>
      <w:r w:rsidRPr="0085401D">
        <w:rPr>
          <w:rFonts w:asciiTheme="majorHAnsi" w:hAnsiTheme="majorHAnsi"/>
          <w:sz w:val="20"/>
          <w:szCs w:val="20"/>
          <w:lang w:val="en-NZ"/>
        </w:rPr>
        <w:t xml:space="preserve">istorical </w:t>
      </w:r>
      <w:r w:rsidR="00FA4581" w:rsidRPr="0085401D">
        <w:rPr>
          <w:rFonts w:asciiTheme="majorHAnsi" w:hAnsiTheme="majorHAnsi"/>
          <w:sz w:val="20"/>
          <w:szCs w:val="20"/>
          <w:lang w:val="en-NZ"/>
        </w:rPr>
        <w:t>sites</w:t>
      </w:r>
    </w:p>
    <w:p w14:paraId="08D10FE6"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sz w:val="20"/>
          <w:szCs w:val="20"/>
          <w:lang w:val="en-NZ"/>
        </w:rPr>
        <w:t xml:space="preserve">Key </w:t>
      </w:r>
      <w:r w:rsidR="00FA4581" w:rsidRPr="0085401D">
        <w:rPr>
          <w:rFonts w:asciiTheme="majorHAnsi" w:eastAsia="Symbol" w:hAnsiTheme="majorHAnsi"/>
          <w:sz w:val="20"/>
          <w:szCs w:val="20"/>
          <w:lang w:val="en-NZ"/>
        </w:rPr>
        <w:t>people (e.g. local specialists, local residents)</w:t>
      </w:r>
    </w:p>
    <w:p w14:paraId="575B9A22" w14:textId="77777777" w:rsidR="00FA4581" w:rsidRPr="0085401D" w:rsidRDefault="0026606D" w:rsidP="0026606D">
      <w:pPr>
        <w:pStyle w:val="NCEAbullets"/>
        <w:numPr>
          <w:ilvl w:val="0"/>
          <w:numId w:val="48"/>
        </w:numPr>
        <w:ind w:left="397" w:hanging="397"/>
        <w:rPr>
          <w:rFonts w:asciiTheme="majorHAnsi" w:eastAsia="Symbol" w:hAnsiTheme="majorHAnsi" w:cs="Symbol"/>
          <w:sz w:val="20"/>
          <w:szCs w:val="20"/>
          <w:lang w:val="en-NZ"/>
        </w:rPr>
      </w:pPr>
      <w:r w:rsidRPr="0085401D">
        <w:rPr>
          <w:rFonts w:asciiTheme="majorHAnsi" w:eastAsia="Symbol" w:hAnsiTheme="majorHAnsi" w:cs="Symbol"/>
          <w:sz w:val="20"/>
          <w:szCs w:val="20"/>
          <w:lang w:val="en-NZ"/>
        </w:rPr>
        <w:t xml:space="preserve">Records </w:t>
      </w:r>
      <w:r w:rsidR="00FA4581" w:rsidRPr="0085401D">
        <w:rPr>
          <w:rFonts w:asciiTheme="majorHAnsi" w:eastAsia="Symbol" w:hAnsiTheme="majorHAnsi" w:cs="Symbol"/>
          <w:sz w:val="20"/>
          <w:szCs w:val="20"/>
          <w:lang w:val="en-NZ"/>
        </w:rPr>
        <w:t>of community organisations (e.g. church archives)</w:t>
      </w:r>
    </w:p>
    <w:p w14:paraId="7034F14D" w14:textId="77777777" w:rsidR="00FA4581" w:rsidRPr="0085401D" w:rsidRDefault="0026606D" w:rsidP="0026606D">
      <w:pPr>
        <w:pStyle w:val="NCEAbullets"/>
        <w:numPr>
          <w:ilvl w:val="0"/>
          <w:numId w:val="48"/>
        </w:numPr>
        <w:ind w:left="397" w:hanging="397"/>
        <w:rPr>
          <w:rFonts w:asciiTheme="majorHAnsi" w:eastAsia="Symbol" w:hAnsiTheme="majorHAnsi" w:cs="Symbol"/>
          <w:sz w:val="20"/>
          <w:szCs w:val="20"/>
          <w:lang w:val="en-NZ"/>
        </w:rPr>
      </w:pPr>
      <w:r w:rsidRPr="0085401D">
        <w:rPr>
          <w:rFonts w:asciiTheme="majorHAnsi" w:eastAsia="Symbol" w:hAnsiTheme="majorHAnsi" w:cs="Symbol"/>
          <w:sz w:val="20"/>
          <w:szCs w:val="20"/>
          <w:lang w:val="en-NZ"/>
        </w:rPr>
        <w:t>Cartoons</w:t>
      </w:r>
    </w:p>
    <w:p w14:paraId="3A1A06D7" w14:textId="77777777" w:rsidR="00FA4581" w:rsidRPr="0085401D" w:rsidRDefault="0026606D" w:rsidP="0026606D">
      <w:pPr>
        <w:pStyle w:val="NCEAbullets"/>
        <w:numPr>
          <w:ilvl w:val="0"/>
          <w:numId w:val="48"/>
        </w:numPr>
        <w:ind w:left="397" w:hanging="397"/>
        <w:rPr>
          <w:rFonts w:asciiTheme="majorHAnsi" w:eastAsia="Symbol" w:hAnsiTheme="majorHAnsi" w:cs="Symbol"/>
          <w:sz w:val="20"/>
          <w:szCs w:val="20"/>
          <w:lang w:val="en-NZ"/>
        </w:rPr>
      </w:pPr>
      <w:r w:rsidRPr="0085401D">
        <w:rPr>
          <w:rFonts w:asciiTheme="majorHAnsi" w:eastAsia="Symbol" w:hAnsiTheme="majorHAnsi" w:cs="Symbol"/>
          <w:sz w:val="20"/>
          <w:szCs w:val="20"/>
          <w:lang w:val="en-NZ"/>
        </w:rPr>
        <w:t xml:space="preserve">Local </w:t>
      </w:r>
      <w:r w:rsidR="00FA4581" w:rsidRPr="0085401D">
        <w:rPr>
          <w:rFonts w:asciiTheme="majorHAnsi" w:eastAsia="Symbol" w:hAnsiTheme="majorHAnsi" w:cs="Symbol"/>
          <w:sz w:val="20"/>
          <w:szCs w:val="20"/>
          <w:lang w:val="en-NZ"/>
        </w:rPr>
        <w:t>history books</w:t>
      </w:r>
    </w:p>
    <w:p w14:paraId="1385474A"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eastAsia="Symbol" w:hAnsiTheme="majorHAnsi" w:cs="Symbol"/>
          <w:sz w:val="20"/>
          <w:szCs w:val="20"/>
          <w:lang w:val="en-NZ"/>
        </w:rPr>
        <w:t>Fi</w:t>
      </w:r>
      <w:r w:rsidRPr="0085401D">
        <w:rPr>
          <w:rFonts w:asciiTheme="majorHAnsi" w:hAnsiTheme="majorHAnsi"/>
          <w:sz w:val="20"/>
          <w:szCs w:val="20"/>
          <w:lang w:val="en-NZ"/>
        </w:rPr>
        <w:t xml:space="preserve">lms </w:t>
      </w:r>
      <w:r w:rsidR="00FA4581" w:rsidRPr="0085401D">
        <w:rPr>
          <w:rFonts w:asciiTheme="majorHAnsi" w:hAnsiTheme="majorHAnsi"/>
          <w:sz w:val="20"/>
          <w:szCs w:val="20"/>
          <w:lang w:val="en-NZ"/>
        </w:rPr>
        <w:t>or TV documentaries</w:t>
      </w:r>
      <w:r w:rsidR="00AA6EBF">
        <w:rPr>
          <w:rFonts w:asciiTheme="majorHAnsi" w:hAnsiTheme="majorHAnsi"/>
          <w:sz w:val="20"/>
          <w:szCs w:val="20"/>
          <w:lang w:val="en-NZ"/>
        </w:rPr>
        <w:t xml:space="preserve"> The New Zealand Wars </w:t>
      </w:r>
    </w:p>
    <w:p w14:paraId="7B0CABE9" w14:textId="77777777" w:rsidR="00FA4581" w:rsidRPr="0085401D" w:rsidRDefault="0026606D" w:rsidP="0026606D">
      <w:pPr>
        <w:pStyle w:val="NCEAbullets"/>
        <w:numPr>
          <w:ilvl w:val="0"/>
          <w:numId w:val="48"/>
        </w:numPr>
        <w:ind w:left="397" w:hanging="397"/>
        <w:rPr>
          <w:rFonts w:asciiTheme="majorHAnsi" w:hAnsiTheme="majorHAnsi"/>
          <w:sz w:val="20"/>
          <w:szCs w:val="20"/>
          <w:lang w:val="en-NZ"/>
        </w:rPr>
      </w:pPr>
      <w:r w:rsidRPr="0085401D">
        <w:rPr>
          <w:rFonts w:asciiTheme="majorHAnsi" w:hAnsiTheme="majorHAnsi"/>
          <w:sz w:val="20"/>
          <w:szCs w:val="20"/>
          <w:lang w:val="en-NZ"/>
        </w:rPr>
        <w:t xml:space="preserve">Public </w:t>
      </w:r>
      <w:r w:rsidR="00FA4581" w:rsidRPr="0085401D">
        <w:rPr>
          <w:rFonts w:asciiTheme="majorHAnsi" w:hAnsiTheme="majorHAnsi"/>
          <w:sz w:val="20"/>
          <w:szCs w:val="20"/>
          <w:lang w:val="en-NZ"/>
        </w:rPr>
        <w:t>and school libraries.</w:t>
      </w:r>
    </w:p>
    <w:p w14:paraId="302BF52B" w14:textId="77777777" w:rsidR="00513CB2" w:rsidRPr="0085401D" w:rsidRDefault="00513CB2" w:rsidP="00513CB2">
      <w:pPr>
        <w:pStyle w:val="NCEAL2heading"/>
        <w:outlineLvl w:val="0"/>
        <w:rPr>
          <w:rFonts w:asciiTheme="majorHAnsi" w:hAnsiTheme="majorHAnsi"/>
          <w:sz w:val="20"/>
        </w:rPr>
      </w:pPr>
      <w:r w:rsidRPr="0085401D">
        <w:rPr>
          <w:rFonts w:asciiTheme="majorHAnsi" w:hAnsiTheme="majorHAnsi"/>
          <w:sz w:val="20"/>
        </w:rPr>
        <w:t>Resource B: Contested historical events</w:t>
      </w:r>
    </w:p>
    <w:p w14:paraId="21693F46" w14:textId="77777777" w:rsidR="00513CB2" w:rsidRPr="0085401D" w:rsidRDefault="00367DB0" w:rsidP="00513CB2">
      <w:pPr>
        <w:pStyle w:val="NCEAbodytext"/>
        <w:rPr>
          <w:rFonts w:asciiTheme="majorHAnsi" w:hAnsiTheme="majorHAnsi"/>
          <w:sz w:val="20"/>
        </w:rPr>
      </w:pPr>
      <w:r>
        <w:rPr>
          <w:rFonts w:asciiTheme="majorHAnsi" w:hAnsiTheme="majorHAnsi"/>
          <w:sz w:val="20"/>
        </w:rPr>
        <w:t>Contested historical event</w:t>
      </w:r>
      <w:r w:rsidR="00513CB2" w:rsidRPr="0085401D">
        <w:rPr>
          <w:rFonts w:asciiTheme="majorHAnsi" w:hAnsiTheme="majorHAnsi"/>
          <w:sz w:val="20"/>
        </w:rPr>
        <w:t xml:space="preserve"> of significance to New Zealanders that could be used with this activity include:</w:t>
      </w:r>
    </w:p>
    <w:p w14:paraId="5DAD334D" w14:textId="77777777" w:rsidR="00513CB2" w:rsidRDefault="00551D0A" w:rsidP="00C14BF6">
      <w:pPr>
        <w:pStyle w:val="NCEAbullets"/>
        <w:numPr>
          <w:ilvl w:val="0"/>
          <w:numId w:val="48"/>
        </w:numPr>
        <w:ind w:left="397" w:hanging="397"/>
        <w:rPr>
          <w:rFonts w:asciiTheme="majorHAnsi" w:hAnsiTheme="majorHAnsi"/>
          <w:b/>
          <w:sz w:val="20"/>
          <w:szCs w:val="20"/>
          <w:lang w:val="en-NZ"/>
        </w:rPr>
      </w:pPr>
      <w:r>
        <w:rPr>
          <w:rFonts w:asciiTheme="majorHAnsi" w:hAnsiTheme="majorHAnsi"/>
          <w:b/>
          <w:sz w:val="20"/>
          <w:szCs w:val="20"/>
          <w:lang w:val="en-NZ"/>
        </w:rPr>
        <w:t>The Waikato War was</w:t>
      </w:r>
      <w:r w:rsidR="00A117CB" w:rsidRPr="00367DB0">
        <w:rPr>
          <w:rFonts w:asciiTheme="majorHAnsi" w:hAnsiTheme="majorHAnsi"/>
          <w:b/>
          <w:sz w:val="20"/>
          <w:szCs w:val="20"/>
          <w:lang w:val="en-NZ"/>
        </w:rPr>
        <w:t xml:space="preserve"> fought primarily over the issue of sovereignty</w:t>
      </w:r>
    </w:p>
    <w:p w14:paraId="5895E6C4" w14:textId="77777777" w:rsidR="00551D0A" w:rsidRDefault="00551D0A" w:rsidP="00551D0A">
      <w:pPr>
        <w:pStyle w:val="NCEAbullets"/>
        <w:numPr>
          <w:ilvl w:val="0"/>
          <w:numId w:val="48"/>
        </w:numPr>
        <w:ind w:left="397" w:hanging="397"/>
        <w:rPr>
          <w:rFonts w:asciiTheme="majorHAnsi" w:hAnsiTheme="majorHAnsi"/>
          <w:b/>
          <w:sz w:val="20"/>
          <w:szCs w:val="20"/>
          <w:lang w:val="en-NZ"/>
        </w:rPr>
      </w:pPr>
      <w:r>
        <w:rPr>
          <w:rFonts w:asciiTheme="majorHAnsi" w:hAnsiTheme="majorHAnsi"/>
          <w:b/>
          <w:sz w:val="20"/>
          <w:szCs w:val="20"/>
          <w:lang w:val="en-NZ"/>
        </w:rPr>
        <w:t>The Waikato War was</w:t>
      </w:r>
      <w:r w:rsidRPr="00367DB0">
        <w:rPr>
          <w:rFonts w:asciiTheme="majorHAnsi" w:hAnsiTheme="majorHAnsi"/>
          <w:b/>
          <w:sz w:val="20"/>
          <w:szCs w:val="20"/>
          <w:lang w:val="en-NZ"/>
        </w:rPr>
        <w:t xml:space="preserve"> fought primari</w:t>
      </w:r>
      <w:r>
        <w:rPr>
          <w:rFonts w:asciiTheme="majorHAnsi" w:hAnsiTheme="majorHAnsi"/>
          <w:b/>
          <w:sz w:val="20"/>
          <w:szCs w:val="20"/>
          <w:lang w:val="en-NZ"/>
        </w:rPr>
        <w:t>ly over the issue of land</w:t>
      </w:r>
    </w:p>
    <w:p w14:paraId="09C2C639" w14:textId="77777777" w:rsidR="0084606F" w:rsidRDefault="0084606F" w:rsidP="00551D0A">
      <w:pPr>
        <w:pStyle w:val="NCEAbullets"/>
        <w:numPr>
          <w:ilvl w:val="0"/>
          <w:numId w:val="48"/>
        </w:numPr>
        <w:ind w:left="397" w:hanging="397"/>
        <w:rPr>
          <w:rFonts w:asciiTheme="majorHAnsi" w:hAnsiTheme="majorHAnsi"/>
          <w:b/>
          <w:sz w:val="20"/>
          <w:szCs w:val="20"/>
          <w:lang w:val="en-NZ"/>
        </w:rPr>
      </w:pPr>
      <w:r>
        <w:rPr>
          <w:rFonts w:asciiTheme="majorHAnsi" w:hAnsiTheme="majorHAnsi"/>
          <w:b/>
          <w:sz w:val="20"/>
          <w:szCs w:val="20"/>
          <w:lang w:val="en-NZ"/>
        </w:rPr>
        <w:t>The laws marginalised Maori more than the wars in 1863/64</w:t>
      </w:r>
    </w:p>
    <w:p w14:paraId="103B2418" w14:textId="77777777" w:rsidR="0084606F" w:rsidRDefault="0084606F" w:rsidP="002516B4">
      <w:pPr>
        <w:pStyle w:val="NCEAbullets"/>
        <w:numPr>
          <w:ilvl w:val="0"/>
          <w:numId w:val="0"/>
        </w:numPr>
        <w:rPr>
          <w:rFonts w:asciiTheme="majorHAnsi" w:hAnsiTheme="majorHAnsi"/>
          <w:b/>
          <w:sz w:val="20"/>
          <w:szCs w:val="20"/>
          <w:lang w:val="en-NZ"/>
        </w:rPr>
      </w:pPr>
    </w:p>
    <w:p w14:paraId="47E466B7" w14:textId="77777777" w:rsidR="0084606F" w:rsidRDefault="002516B4" w:rsidP="002516B4">
      <w:pPr>
        <w:pStyle w:val="NCEAbullets"/>
        <w:numPr>
          <w:ilvl w:val="0"/>
          <w:numId w:val="0"/>
        </w:numPr>
        <w:rPr>
          <w:rFonts w:asciiTheme="majorHAnsi" w:hAnsiTheme="majorHAnsi"/>
          <w:b/>
          <w:color w:val="3366FF"/>
          <w:sz w:val="20"/>
          <w:szCs w:val="20"/>
          <w:lang w:val="en-NZ"/>
        </w:rPr>
      </w:pPr>
      <w:r>
        <w:rPr>
          <w:rFonts w:asciiTheme="majorHAnsi" w:hAnsiTheme="majorHAnsi"/>
          <w:b/>
          <w:color w:val="3366FF"/>
          <w:sz w:val="20"/>
          <w:szCs w:val="20"/>
          <w:lang w:val="en-NZ"/>
        </w:rPr>
        <w:t>Note</w:t>
      </w:r>
      <w:r w:rsidR="0084606F">
        <w:rPr>
          <w:rFonts w:asciiTheme="majorHAnsi" w:hAnsiTheme="majorHAnsi"/>
          <w:b/>
          <w:color w:val="3366FF"/>
          <w:sz w:val="20"/>
          <w:szCs w:val="20"/>
          <w:lang w:val="en-NZ"/>
        </w:rPr>
        <w:t>:</w:t>
      </w:r>
    </w:p>
    <w:p w14:paraId="20454496" w14:textId="77777777" w:rsidR="002516B4" w:rsidRDefault="0084606F" w:rsidP="0084606F">
      <w:pPr>
        <w:pStyle w:val="NCEAbullets"/>
        <w:numPr>
          <w:ilvl w:val="0"/>
          <w:numId w:val="66"/>
        </w:numPr>
        <w:rPr>
          <w:rFonts w:asciiTheme="majorHAnsi" w:hAnsiTheme="majorHAnsi"/>
          <w:b/>
          <w:color w:val="3366FF"/>
          <w:sz w:val="20"/>
          <w:szCs w:val="20"/>
          <w:lang w:val="en-NZ"/>
        </w:rPr>
      </w:pPr>
      <w:r>
        <w:rPr>
          <w:rFonts w:asciiTheme="majorHAnsi" w:hAnsiTheme="majorHAnsi"/>
          <w:b/>
          <w:color w:val="3366FF"/>
          <w:sz w:val="20"/>
          <w:szCs w:val="20"/>
          <w:lang w:val="en-NZ"/>
        </w:rPr>
        <w:t>S</w:t>
      </w:r>
      <w:r w:rsidR="002516B4">
        <w:rPr>
          <w:rFonts w:asciiTheme="majorHAnsi" w:hAnsiTheme="majorHAnsi"/>
          <w:b/>
          <w:color w:val="3366FF"/>
          <w:sz w:val="20"/>
          <w:szCs w:val="20"/>
          <w:lang w:val="en-NZ"/>
        </w:rPr>
        <w:t>ome of these contested events</w:t>
      </w:r>
      <w:r>
        <w:rPr>
          <w:rFonts w:asciiTheme="majorHAnsi" w:hAnsiTheme="majorHAnsi"/>
          <w:b/>
          <w:color w:val="3366FF"/>
          <w:sz w:val="20"/>
          <w:szCs w:val="20"/>
          <w:lang w:val="en-NZ"/>
        </w:rPr>
        <w:t xml:space="preserve"> are still debated by historians</w:t>
      </w:r>
      <w:r w:rsidR="002516B4">
        <w:rPr>
          <w:rFonts w:asciiTheme="majorHAnsi" w:hAnsiTheme="majorHAnsi"/>
          <w:b/>
          <w:color w:val="3366FF"/>
          <w:sz w:val="20"/>
          <w:szCs w:val="20"/>
          <w:lang w:val="en-NZ"/>
        </w:rPr>
        <w:t>. If you are thinkng like an historian, you will see the ‘contest’ through the historiography.</w:t>
      </w:r>
    </w:p>
    <w:p w14:paraId="1C64FA9F" w14:textId="77777777" w:rsidR="0084606F" w:rsidRDefault="0084606F" w:rsidP="0084606F">
      <w:pPr>
        <w:pStyle w:val="NCEAbullets"/>
        <w:numPr>
          <w:ilvl w:val="0"/>
          <w:numId w:val="66"/>
        </w:numPr>
        <w:rPr>
          <w:rFonts w:asciiTheme="majorHAnsi" w:hAnsiTheme="majorHAnsi"/>
          <w:b/>
          <w:color w:val="3366FF"/>
          <w:sz w:val="20"/>
          <w:szCs w:val="20"/>
          <w:lang w:val="en-NZ"/>
        </w:rPr>
      </w:pPr>
      <w:r>
        <w:rPr>
          <w:rFonts w:asciiTheme="majorHAnsi" w:hAnsiTheme="majorHAnsi"/>
          <w:b/>
          <w:color w:val="3366FF"/>
          <w:sz w:val="20"/>
          <w:szCs w:val="20"/>
          <w:lang w:val="en-NZ"/>
        </w:rPr>
        <w:t>Ex</w:t>
      </w:r>
      <w:r w:rsidR="00B376D7">
        <w:rPr>
          <w:rFonts w:asciiTheme="majorHAnsi" w:hAnsiTheme="majorHAnsi"/>
          <w:b/>
          <w:color w:val="3366FF"/>
          <w:sz w:val="20"/>
          <w:szCs w:val="20"/>
          <w:lang w:val="en-NZ"/>
        </w:rPr>
        <w:t>emplars and hard copy resources</w:t>
      </w:r>
      <w:r>
        <w:rPr>
          <w:rFonts w:asciiTheme="majorHAnsi" w:hAnsiTheme="majorHAnsi"/>
          <w:b/>
          <w:color w:val="3366FF"/>
          <w:sz w:val="20"/>
          <w:szCs w:val="20"/>
          <w:lang w:val="en-NZ"/>
        </w:rPr>
        <w:t xml:space="preserve"> will be available in the library on desk copy</w:t>
      </w:r>
    </w:p>
    <w:p w14:paraId="68EF6E37" w14:textId="77777777" w:rsidR="002516B4" w:rsidRDefault="002516B4" w:rsidP="002516B4">
      <w:pPr>
        <w:pStyle w:val="NCEAbullets"/>
        <w:numPr>
          <w:ilvl w:val="0"/>
          <w:numId w:val="0"/>
        </w:numPr>
        <w:rPr>
          <w:rFonts w:asciiTheme="majorHAnsi" w:hAnsiTheme="majorHAnsi"/>
          <w:b/>
          <w:color w:val="3366FF"/>
          <w:sz w:val="20"/>
          <w:szCs w:val="20"/>
          <w:lang w:val="en-NZ"/>
        </w:rPr>
      </w:pPr>
    </w:p>
    <w:p w14:paraId="4464269F" w14:textId="77777777" w:rsidR="0084606F" w:rsidRDefault="0084606F" w:rsidP="002516B4">
      <w:pPr>
        <w:pStyle w:val="NCEAbullets"/>
        <w:numPr>
          <w:ilvl w:val="0"/>
          <w:numId w:val="0"/>
        </w:numPr>
        <w:rPr>
          <w:rFonts w:asciiTheme="majorHAnsi" w:hAnsiTheme="majorHAnsi"/>
          <w:b/>
          <w:color w:val="3366FF"/>
          <w:sz w:val="20"/>
          <w:szCs w:val="20"/>
          <w:lang w:val="en-NZ"/>
        </w:rPr>
      </w:pPr>
    </w:p>
    <w:p w14:paraId="512A7827" w14:textId="77777777" w:rsidR="0084606F" w:rsidRDefault="0084606F" w:rsidP="002516B4">
      <w:pPr>
        <w:pStyle w:val="NCEAbullets"/>
        <w:numPr>
          <w:ilvl w:val="0"/>
          <w:numId w:val="0"/>
        </w:numPr>
        <w:rPr>
          <w:rFonts w:asciiTheme="majorHAnsi" w:hAnsiTheme="majorHAnsi"/>
          <w:b/>
          <w:color w:val="3366FF"/>
          <w:sz w:val="20"/>
          <w:szCs w:val="20"/>
          <w:lang w:val="en-NZ"/>
        </w:rPr>
      </w:pPr>
    </w:p>
    <w:p w14:paraId="65505A90" w14:textId="77777777" w:rsidR="006A5443" w:rsidRDefault="006A5443" w:rsidP="002516B4">
      <w:pPr>
        <w:pStyle w:val="NCEAbullets"/>
        <w:numPr>
          <w:ilvl w:val="0"/>
          <w:numId w:val="0"/>
        </w:numPr>
        <w:rPr>
          <w:rFonts w:asciiTheme="majorHAnsi" w:hAnsiTheme="majorHAnsi"/>
          <w:b/>
          <w:color w:val="3366FF"/>
          <w:sz w:val="20"/>
          <w:szCs w:val="20"/>
          <w:lang w:val="en-NZ"/>
        </w:rPr>
      </w:pPr>
    </w:p>
    <w:p w14:paraId="56AF43D1" w14:textId="77777777" w:rsidR="006A5443" w:rsidRDefault="006A5443" w:rsidP="002516B4">
      <w:pPr>
        <w:pStyle w:val="NCEAbullets"/>
        <w:numPr>
          <w:ilvl w:val="0"/>
          <w:numId w:val="0"/>
        </w:numPr>
        <w:rPr>
          <w:rFonts w:asciiTheme="majorHAnsi" w:hAnsiTheme="majorHAnsi"/>
          <w:b/>
          <w:color w:val="3366FF"/>
          <w:sz w:val="20"/>
          <w:szCs w:val="20"/>
          <w:lang w:val="en-NZ"/>
        </w:rPr>
      </w:pPr>
    </w:p>
    <w:tbl>
      <w:tblPr>
        <w:tblW w:w="0" w:type="auto"/>
        <w:tblInd w:w="-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0"/>
        <w:gridCol w:w="5213"/>
        <w:gridCol w:w="1614"/>
      </w:tblGrid>
      <w:tr w:rsidR="002516B4" w14:paraId="7B177A73" w14:textId="77777777" w:rsidTr="002516B4">
        <w:trPr>
          <w:trHeight w:val="360"/>
        </w:trPr>
        <w:tc>
          <w:tcPr>
            <w:tcW w:w="8467" w:type="dxa"/>
            <w:gridSpan w:val="3"/>
          </w:tcPr>
          <w:p w14:paraId="1CC98C48" w14:textId="77777777" w:rsidR="002516B4" w:rsidRPr="002516B4" w:rsidRDefault="00367DB0" w:rsidP="002516B4">
            <w:pPr>
              <w:pStyle w:val="NCEAbullets"/>
              <w:numPr>
                <w:ilvl w:val="0"/>
                <w:numId w:val="0"/>
              </w:numPr>
              <w:ind w:left="276"/>
              <w:jc w:val="center"/>
              <w:rPr>
                <w:rFonts w:asciiTheme="majorHAnsi" w:hAnsiTheme="majorHAnsi"/>
                <w:b/>
                <w:sz w:val="20"/>
                <w:szCs w:val="20"/>
                <w:lang w:val="en-NZ"/>
              </w:rPr>
            </w:pPr>
            <w:r>
              <w:rPr>
                <w:rFonts w:asciiTheme="majorHAnsi" w:hAnsiTheme="majorHAnsi"/>
                <w:b/>
                <w:sz w:val="20"/>
                <w:szCs w:val="20"/>
                <w:lang w:val="en-NZ"/>
              </w:rPr>
              <w:lastRenderedPageBreak/>
              <w:t>LOG OF SELF MANAGEMENT</w:t>
            </w:r>
            <w:r w:rsidR="002516B4">
              <w:rPr>
                <w:rFonts w:asciiTheme="majorHAnsi" w:hAnsiTheme="majorHAnsi"/>
                <w:b/>
                <w:sz w:val="20"/>
                <w:szCs w:val="20"/>
                <w:lang w:val="en-NZ"/>
              </w:rPr>
              <w:t>-</w:t>
            </w:r>
            <w:r w:rsidR="002516B4" w:rsidRPr="002516B4">
              <w:rPr>
                <w:rFonts w:asciiTheme="majorHAnsi" w:hAnsiTheme="majorHAnsi"/>
                <w:b/>
                <w:sz w:val="20"/>
                <w:szCs w:val="20"/>
                <w:lang w:val="en-NZ"/>
              </w:rPr>
              <w:t xml:space="preserve"> TO BE SUBMITTED WITH ASSIGNMENT</w:t>
            </w:r>
          </w:p>
        </w:tc>
      </w:tr>
      <w:tr w:rsidR="002516B4" w14:paraId="6EADB32D" w14:textId="77777777" w:rsidTr="002516B4">
        <w:trPr>
          <w:trHeight w:val="360"/>
        </w:trPr>
        <w:tc>
          <w:tcPr>
            <w:tcW w:w="8467" w:type="dxa"/>
            <w:gridSpan w:val="3"/>
          </w:tcPr>
          <w:p w14:paraId="4EC174E1" w14:textId="77777777" w:rsidR="002516B4" w:rsidRPr="002516B4" w:rsidRDefault="002516B4" w:rsidP="002516B4">
            <w:pPr>
              <w:pStyle w:val="NCEAbullets"/>
              <w:numPr>
                <w:ilvl w:val="0"/>
                <w:numId w:val="0"/>
              </w:numPr>
              <w:rPr>
                <w:rFonts w:asciiTheme="majorHAnsi" w:hAnsiTheme="majorHAnsi"/>
                <w:b/>
                <w:sz w:val="20"/>
                <w:szCs w:val="20"/>
                <w:lang w:val="en-NZ"/>
              </w:rPr>
            </w:pPr>
            <w:r w:rsidRPr="002516B4">
              <w:rPr>
                <w:rFonts w:asciiTheme="majorHAnsi" w:hAnsiTheme="majorHAnsi"/>
                <w:b/>
                <w:sz w:val="20"/>
                <w:szCs w:val="20"/>
                <w:lang w:val="en-NZ"/>
              </w:rPr>
              <w:t xml:space="preserve">Name:                                                   </w:t>
            </w:r>
            <w:r>
              <w:rPr>
                <w:rFonts w:asciiTheme="majorHAnsi" w:hAnsiTheme="majorHAnsi"/>
                <w:b/>
                <w:sz w:val="20"/>
                <w:szCs w:val="20"/>
                <w:lang w:val="en-NZ"/>
              </w:rPr>
              <w:t xml:space="preserve">     </w:t>
            </w:r>
            <w:r w:rsidRPr="002516B4">
              <w:rPr>
                <w:rFonts w:asciiTheme="majorHAnsi" w:hAnsiTheme="majorHAnsi"/>
                <w:b/>
                <w:sz w:val="20"/>
                <w:szCs w:val="20"/>
                <w:lang w:val="en-NZ"/>
              </w:rPr>
              <w:t>Class:                                                              Teacher</w:t>
            </w:r>
            <w:r>
              <w:rPr>
                <w:rFonts w:asciiTheme="majorHAnsi" w:hAnsiTheme="majorHAnsi"/>
                <w:b/>
                <w:sz w:val="20"/>
                <w:szCs w:val="20"/>
                <w:lang w:val="en-NZ"/>
              </w:rPr>
              <w:t>:</w:t>
            </w:r>
          </w:p>
        </w:tc>
      </w:tr>
      <w:tr w:rsidR="002516B4" w14:paraId="45260080" w14:textId="77777777" w:rsidTr="00851C83">
        <w:trPr>
          <w:trHeight w:val="360"/>
        </w:trPr>
        <w:tc>
          <w:tcPr>
            <w:tcW w:w="1640" w:type="dxa"/>
            <w:tcBorders>
              <w:bottom w:val="single" w:sz="4" w:space="0" w:color="auto"/>
            </w:tcBorders>
          </w:tcPr>
          <w:p w14:paraId="18BFC494" w14:textId="77777777" w:rsidR="002516B4" w:rsidRPr="002516B4" w:rsidRDefault="002516B4" w:rsidP="002516B4">
            <w:pPr>
              <w:pStyle w:val="NCEAbullets"/>
              <w:numPr>
                <w:ilvl w:val="0"/>
                <w:numId w:val="0"/>
              </w:numPr>
              <w:ind w:left="276"/>
              <w:rPr>
                <w:rFonts w:asciiTheme="majorHAnsi" w:hAnsiTheme="majorHAnsi"/>
                <w:b/>
                <w:sz w:val="20"/>
                <w:szCs w:val="20"/>
                <w:lang w:val="en-NZ"/>
              </w:rPr>
            </w:pPr>
            <w:r>
              <w:rPr>
                <w:rFonts w:asciiTheme="majorHAnsi" w:hAnsiTheme="majorHAnsi"/>
                <w:b/>
                <w:sz w:val="20"/>
                <w:szCs w:val="20"/>
                <w:lang w:val="en-NZ"/>
              </w:rPr>
              <w:t xml:space="preserve">DATE:  </w:t>
            </w:r>
          </w:p>
        </w:tc>
        <w:tc>
          <w:tcPr>
            <w:tcW w:w="5213" w:type="dxa"/>
            <w:tcBorders>
              <w:bottom w:val="single" w:sz="4" w:space="0" w:color="auto"/>
            </w:tcBorders>
          </w:tcPr>
          <w:p w14:paraId="0FE525BB" w14:textId="77777777" w:rsidR="002516B4" w:rsidRPr="002516B4" w:rsidRDefault="002516B4" w:rsidP="002516B4">
            <w:pPr>
              <w:pStyle w:val="NCEAbullets"/>
              <w:numPr>
                <w:ilvl w:val="0"/>
                <w:numId w:val="0"/>
              </w:numPr>
              <w:rPr>
                <w:rFonts w:asciiTheme="majorHAnsi" w:hAnsiTheme="majorHAnsi"/>
                <w:b/>
                <w:sz w:val="20"/>
                <w:szCs w:val="20"/>
                <w:lang w:val="en-NZ"/>
              </w:rPr>
            </w:pPr>
            <w:r>
              <w:rPr>
                <w:rFonts w:asciiTheme="majorHAnsi" w:hAnsiTheme="majorHAnsi"/>
                <w:b/>
                <w:sz w:val="20"/>
                <w:szCs w:val="20"/>
                <w:lang w:val="en-NZ"/>
              </w:rPr>
              <w:t>PROGRESS</w:t>
            </w:r>
          </w:p>
        </w:tc>
        <w:tc>
          <w:tcPr>
            <w:tcW w:w="1614" w:type="dxa"/>
            <w:tcBorders>
              <w:bottom w:val="single" w:sz="4" w:space="0" w:color="auto"/>
            </w:tcBorders>
          </w:tcPr>
          <w:p w14:paraId="64E520BE" w14:textId="77777777" w:rsidR="002516B4" w:rsidRPr="002516B4" w:rsidRDefault="002516B4" w:rsidP="002516B4">
            <w:pPr>
              <w:pStyle w:val="NCEAbullets"/>
              <w:numPr>
                <w:ilvl w:val="0"/>
                <w:numId w:val="0"/>
              </w:numPr>
              <w:ind w:left="276"/>
              <w:rPr>
                <w:rFonts w:asciiTheme="majorHAnsi" w:hAnsiTheme="majorHAnsi"/>
                <w:b/>
                <w:sz w:val="20"/>
                <w:szCs w:val="20"/>
                <w:lang w:val="en-NZ"/>
              </w:rPr>
            </w:pPr>
          </w:p>
        </w:tc>
      </w:tr>
      <w:tr w:rsidR="002516B4" w14:paraId="117F9D49" w14:textId="77777777" w:rsidTr="00851C83">
        <w:trPr>
          <w:trHeight w:val="568"/>
        </w:trPr>
        <w:tc>
          <w:tcPr>
            <w:tcW w:w="1640" w:type="dxa"/>
            <w:shd w:val="clear" w:color="auto" w:fill="808080"/>
          </w:tcPr>
          <w:p w14:paraId="5DEE026B" w14:textId="77777777" w:rsidR="002516B4" w:rsidRPr="00367DB0" w:rsidRDefault="002516B4" w:rsidP="002516B4">
            <w:pPr>
              <w:pStyle w:val="NCEAbullets"/>
              <w:numPr>
                <w:ilvl w:val="0"/>
                <w:numId w:val="0"/>
              </w:numPr>
              <w:ind w:left="276"/>
              <w:jc w:val="both"/>
              <w:rPr>
                <w:rFonts w:asciiTheme="majorHAnsi" w:hAnsiTheme="majorHAnsi"/>
                <w:b/>
                <w:color w:val="FFFF00"/>
                <w:sz w:val="20"/>
                <w:szCs w:val="20"/>
                <w:lang w:val="en-NZ"/>
              </w:rPr>
            </w:pPr>
          </w:p>
        </w:tc>
        <w:tc>
          <w:tcPr>
            <w:tcW w:w="5213" w:type="dxa"/>
            <w:shd w:val="clear" w:color="auto" w:fill="808080"/>
          </w:tcPr>
          <w:p w14:paraId="0EDFAD7F"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360FA6D2"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73B3589D" w14:textId="77777777" w:rsidTr="00851C83">
        <w:trPr>
          <w:trHeight w:val="568"/>
        </w:trPr>
        <w:tc>
          <w:tcPr>
            <w:tcW w:w="1640" w:type="dxa"/>
            <w:shd w:val="clear" w:color="auto" w:fill="808080"/>
          </w:tcPr>
          <w:p w14:paraId="67C1A893"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5213" w:type="dxa"/>
            <w:shd w:val="clear" w:color="auto" w:fill="808080"/>
          </w:tcPr>
          <w:p w14:paraId="0B6CEBF1"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6CA43C8A"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1CABEEF5" w14:textId="77777777" w:rsidTr="00851C83">
        <w:trPr>
          <w:trHeight w:val="568"/>
        </w:trPr>
        <w:tc>
          <w:tcPr>
            <w:tcW w:w="1640" w:type="dxa"/>
            <w:shd w:val="clear" w:color="auto" w:fill="808080"/>
          </w:tcPr>
          <w:p w14:paraId="425B8130"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5213" w:type="dxa"/>
            <w:shd w:val="clear" w:color="auto" w:fill="808080"/>
          </w:tcPr>
          <w:p w14:paraId="4B77D58B"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4F481DCC"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05E1C092" w14:textId="77777777" w:rsidTr="00851C83">
        <w:trPr>
          <w:trHeight w:val="568"/>
        </w:trPr>
        <w:tc>
          <w:tcPr>
            <w:tcW w:w="1640" w:type="dxa"/>
            <w:shd w:val="clear" w:color="auto" w:fill="808080"/>
          </w:tcPr>
          <w:p w14:paraId="0AFAEA4C"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5213" w:type="dxa"/>
            <w:shd w:val="clear" w:color="auto" w:fill="808080"/>
          </w:tcPr>
          <w:p w14:paraId="56FB2F6A"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c>
          <w:tcPr>
            <w:tcW w:w="1614" w:type="dxa"/>
            <w:shd w:val="clear" w:color="auto" w:fill="808080"/>
          </w:tcPr>
          <w:p w14:paraId="7D56CC1F" w14:textId="77777777" w:rsidR="002516B4" w:rsidRPr="00367DB0" w:rsidRDefault="002516B4" w:rsidP="002516B4">
            <w:pPr>
              <w:pStyle w:val="NCEAbullets"/>
              <w:numPr>
                <w:ilvl w:val="0"/>
                <w:numId w:val="0"/>
              </w:numPr>
              <w:ind w:left="276"/>
              <w:rPr>
                <w:rFonts w:asciiTheme="majorHAnsi" w:hAnsiTheme="majorHAnsi"/>
                <w:b/>
                <w:color w:val="FFFF00"/>
                <w:sz w:val="20"/>
                <w:szCs w:val="20"/>
                <w:lang w:val="en-NZ"/>
              </w:rPr>
            </w:pPr>
          </w:p>
        </w:tc>
      </w:tr>
      <w:tr w:rsidR="002516B4" w14:paraId="089C59A1" w14:textId="77777777" w:rsidTr="00367DB0">
        <w:trPr>
          <w:trHeight w:val="568"/>
        </w:trPr>
        <w:tc>
          <w:tcPr>
            <w:tcW w:w="1640" w:type="dxa"/>
          </w:tcPr>
          <w:p w14:paraId="40A5458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1F69377E"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2282A262"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6E5B7F5A" w14:textId="77777777" w:rsidTr="00367DB0">
        <w:trPr>
          <w:trHeight w:val="568"/>
        </w:trPr>
        <w:tc>
          <w:tcPr>
            <w:tcW w:w="1640" w:type="dxa"/>
          </w:tcPr>
          <w:p w14:paraId="712728A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064FDDEC"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41016A65"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151EFEAE" w14:textId="77777777" w:rsidTr="00367DB0">
        <w:trPr>
          <w:trHeight w:val="568"/>
        </w:trPr>
        <w:tc>
          <w:tcPr>
            <w:tcW w:w="1640" w:type="dxa"/>
          </w:tcPr>
          <w:p w14:paraId="473197A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5493DA8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4733465B"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04B2B7E4" w14:textId="77777777" w:rsidTr="00851C83">
        <w:trPr>
          <w:trHeight w:val="568"/>
        </w:trPr>
        <w:tc>
          <w:tcPr>
            <w:tcW w:w="1640" w:type="dxa"/>
            <w:tcBorders>
              <w:bottom w:val="single" w:sz="4" w:space="0" w:color="auto"/>
            </w:tcBorders>
          </w:tcPr>
          <w:p w14:paraId="611D2915"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Borders>
              <w:bottom w:val="single" w:sz="4" w:space="0" w:color="auto"/>
            </w:tcBorders>
          </w:tcPr>
          <w:p w14:paraId="36BDFC9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Borders>
              <w:bottom w:val="single" w:sz="4" w:space="0" w:color="auto"/>
            </w:tcBorders>
          </w:tcPr>
          <w:p w14:paraId="319037A0"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707189B2" w14:textId="77777777" w:rsidTr="00851C83">
        <w:trPr>
          <w:trHeight w:val="568"/>
        </w:trPr>
        <w:tc>
          <w:tcPr>
            <w:tcW w:w="1640" w:type="dxa"/>
            <w:shd w:val="clear" w:color="auto" w:fill="808080"/>
          </w:tcPr>
          <w:p w14:paraId="5745533C"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1997017C"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5120BFF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2AC6AFD1" w14:textId="77777777" w:rsidTr="00851C83">
        <w:trPr>
          <w:trHeight w:val="568"/>
        </w:trPr>
        <w:tc>
          <w:tcPr>
            <w:tcW w:w="1640" w:type="dxa"/>
            <w:shd w:val="clear" w:color="auto" w:fill="808080"/>
          </w:tcPr>
          <w:p w14:paraId="4EBC747D"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2ECDBEF2"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2623141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2CD72B3C" w14:textId="77777777" w:rsidTr="00851C83">
        <w:trPr>
          <w:trHeight w:val="568"/>
        </w:trPr>
        <w:tc>
          <w:tcPr>
            <w:tcW w:w="1640" w:type="dxa"/>
            <w:shd w:val="clear" w:color="auto" w:fill="808080"/>
          </w:tcPr>
          <w:p w14:paraId="2353A943"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5B913BFD"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6DB75224"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3A66C2C2" w14:textId="77777777" w:rsidTr="00851C83">
        <w:trPr>
          <w:trHeight w:val="568"/>
        </w:trPr>
        <w:tc>
          <w:tcPr>
            <w:tcW w:w="1640" w:type="dxa"/>
            <w:shd w:val="clear" w:color="auto" w:fill="808080"/>
          </w:tcPr>
          <w:p w14:paraId="55A275E3"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54915E2E"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67D6E6F2"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00C3748D" w14:textId="77777777" w:rsidTr="00367DB0">
        <w:trPr>
          <w:trHeight w:val="568"/>
        </w:trPr>
        <w:tc>
          <w:tcPr>
            <w:tcW w:w="1640" w:type="dxa"/>
          </w:tcPr>
          <w:p w14:paraId="134A5516"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25AEE0D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40F48C9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17C000F4" w14:textId="77777777" w:rsidTr="00367DB0">
        <w:trPr>
          <w:trHeight w:val="568"/>
        </w:trPr>
        <w:tc>
          <w:tcPr>
            <w:tcW w:w="1640" w:type="dxa"/>
          </w:tcPr>
          <w:p w14:paraId="655AEEF5"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6C8E0D83"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20A93E1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68CDFDC5" w14:textId="77777777" w:rsidTr="00367DB0">
        <w:trPr>
          <w:trHeight w:val="568"/>
        </w:trPr>
        <w:tc>
          <w:tcPr>
            <w:tcW w:w="1640" w:type="dxa"/>
          </w:tcPr>
          <w:p w14:paraId="3BF14923"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Pr>
          <w:p w14:paraId="328F9BE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Pr>
          <w:p w14:paraId="4A5CE51A"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3ADA47B7" w14:textId="77777777" w:rsidTr="00851C83">
        <w:trPr>
          <w:trHeight w:val="568"/>
        </w:trPr>
        <w:tc>
          <w:tcPr>
            <w:tcW w:w="1640" w:type="dxa"/>
            <w:tcBorders>
              <w:bottom w:val="single" w:sz="4" w:space="0" w:color="auto"/>
            </w:tcBorders>
          </w:tcPr>
          <w:p w14:paraId="418D5AEA"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tcBorders>
              <w:bottom w:val="single" w:sz="4" w:space="0" w:color="auto"/>
            </w:tcBorders>
          </w:tcPr>
          <w:p w14:paraId="66E58F82"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tcBorders>
              <w:bottom w:val="single" w:sz="4" w:space="0" w:color="auto"/>
            </w:tcBorders>
          </w:tcPr>
          <w:p w14:paraId="0FBF598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1BFF0DF2" w14:textId="77777777" w:rsidTr="00851C83">
        <w:trPr>
          <w:trHeight w:val="568"/>
        </w:trPr>
        <w:tc>
          <w:tcPr>
            <w:tcW w:w="1640" w:type="dxa"/>
            <w:shd w:val="clear" w:color="auto" w:fill="808080"/>
          </w:tcPr>
          <w:p w14:paraId="62FE0FB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47AEEB2D"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1C81008E"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02D6B7C0" w14:textId="77777777" w:rsidTr="00851C83">
        <w:trPr>
          <w:trHeight w:val="568"/>
        </w:trPr>
        <w:tc>
          <w:tcPr>
            <w:tcW w:w="1640" w:type="dxa"/>
            <w:shd w:val="clear" w:color="auto" w:fill="808080"/>
          </w:tcPr>
          <w:p w14:paraId="22C6C5E5"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3EA2B8E2"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039B9604"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64B0A8E7" w14:textId="77777777" w:rsidTr="00851C83">
        <w:trPr>
          <w:trHeight w:val="568"/>
        </w:trPr>
        <w:tc>
          <w:tcPr>
            <w:tcW w:w="1640" w:type="dxa"/>
            <w:shd w:val="clear" w:color="auto" w:fill="808080"/>
          </w:tcPr>
          <w:p w14:paraId="0253FF3F"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6B73B3BB"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50C30557"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r w:rsidR="002516B4" w14:paraId="67AFEEF1" w14:textId="77777777" w:rsidTr="00851C83">
        <w:trPr>
          <w:trHeight w:val="568"/>
        </w:trPr>
        <w:tc>
          <w:tcPr>
            <w:tcW w:w="1640" w:type="dxa"/>
            <w:shd w:val="clear" w:color="auto" w:fill="808080"/>
          </w:tcPr>
          <w:p w14:paraId="684C9F00"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5213" w:type="dxa"/>
            <w:shd w:val="clear" w:color="auto" w:fill="808080"/>
          </w:tcPr>
          <w:p w14:paraId="5E7CB138"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c>
          <w:tcPr>
            <w:tcW w:w="1614" w:type="dxa"/>
            <w:shd w:val="clear" w:color="auto" w:fill="808080"/>
          </w:tcPr>
          <w:p w14:paraId="70A79299" w14:textId="77777777" w:rsidR="002516B4" w:rsidRDefault="002516B4" w:rsidP="002516B4">
            <w:pPr>
              <w:pStyle w:val="NCEAbullets"/>
              <w:numPr>
                <w:ilvl w:val="0"/>
                <w:numId w:val="0"/>
              </w:numPr>
              <w:ind w:left="276"/>
              <w:rPr>
                <w:rFonts w:asciiTheme="majorHAnsi" w:hAnsiTheme="majorHAnsi"/>
                <w:b/>
                <w:color w:val="3366FF"/>
                <w:sz w:val="20"/>
                <w:szCs w:val="20"/>
                <w:lang w:val="en-NZ"/>
              </w:rPr>
            </w:pPr>
          </w:p>
        </w:tc>
      </w:tr>
    </w:tbl>
    <w:p w14:paraId="636E7B06" w14:textId="77777777" w:rsidR="002516B4" w:rsidRPr="00A117CB" w:rsidRDefault="002516B4" w:rsidP="002516B4">
      <w:pPr>
        <w:pStyle w:val="NCEAbullets"/>
        <w:numPr>
          <w:ilvl w:val="0"/>
          <w:numId w:val="0"/>
        </w:numPr>
        <w:rPr>
          <w:rFonts w:asciiTheme="majorHAnsi" w:hAnsiTheme="majorHAnsi"/>
          <w:b/>
          <w:color w:val="3366FF"/>
          <w:sz w:val="20"/>
          <w:szCs w:val="20"/>
          <w:lang w:val="en-NZ"/>
        </w:rPr>
      </w:pPr>
    </w:p>
    <w:p w14:paraId="20728F77" w14:textId="77777777" w:rsidR="00513CB2" w:rsidRPr="00A117CB" w:rsidRDefault="00513CB2" w:rsidP="00513CB2">
      <w:pPr>
        <w:pStyle w:val="NCEAbodytext"/>
        <w:rPr>
          <w:rFonts w:asciiTheme="majorHAnsi" w:hAnsiTheme="majorHAnsi"/>
          <w:b/>
          <w:color w:val="3366FF"/>
          <w:sz w:val="20"/>
        </w:rPr>
      </w:pPr>
    </w:p>
    <w:p w14:paraId="65F68C7D" w14:textId="77777777" w:rsidR="00513CB2" w:rsidRPr="0085401D" w:rsidRDefault="00513CB2" w:rsidP="00513CB2">
      <w:pPr>
        <w:pStyle w:val="NCEAbodytext"/>
        <w:rPr>
          <w:rFonts w:asciiTheme="majorHAnsi" w:hAnsiTheme="majorHAnsi"/>
          <w:sz w:val="20"/>
        </w:rPr>
        <w:sectPr w:rsidR="00513CB2" w:rsidRPr="0085401D" w:rsidSect="0003790E">
          <w:headerReference w:type="default" r:id="rId26"/>
          <w:footerReference w:type="even" r:id="rId27"/>
          <w:footerReference w:type="default" r:id="rId28"/>
          <w:footerReference w:type="first" r:id="rId29"/>
          <w:pgSz w:w="11907" w:h="16840" w:code="9"/>
          <w:pgMar w:top="1440" w:right="1842" w:bottom="1135" w:left="1797" w:header="720" w:footer="720" w:gutter="0"/>
          <w:cols w:space="720"/>
        </w:sectPr>
      </w:pPr>
    </w:p>
    <w:p w14:paraId="3E788375" w14:textId="77777777" w:rsidR="00513CB2" w:rsidRPr="0085401D" w:rsidRDefault="00513CB2" w:rsidP="00513CB2">
      <w:pPr>
        <w:pStyle w:val="NCEAHeadInfoL2"/>
        <w:outlineLvl w:val="0"/>
        <w:rPr>
          <w:rFonts w:asciiTheme="majorHAnsi" w:hAnsiTheme="majorHAnsi"/>
          <w:sz w:val="20"/>
          <w:szCs w:val="20"/>
        </w:rPr>
      </w:pPr>
      <w:r w:rsidRPr="0085401D">
        <w:rPr>
          <w:rFonts w:asciiTheme="majorHAnsi" w:hAnsiTheme="majorHAnsi"/>
          <w:sz w:val="20"/>
          <w:szCs w:val="20"/>
        </w:rPr>
        <w:lastRenderedPageBreak/>
        <w:t xml:space="preserve">Assessment schedule: History </w:t>
      </w:r>
      <w:r w:rsidR="00F00CA6" w:rsidRPr="0085401D">
        <w:rPr>
          <w:rFonts w:asciiTheme="majorHAnsi" w:hAnsiTheme="majorHAnsi"/>
          <w:sz w:val="20"/>
          <w:szCs w:val="20"/>
        </w:rPr>
        <w:t>91437</w:t>
      </w:r>
      <w:r w:rsidRPr="0085401D">
        <w:rPr>
          <w:rFonts w:asciiTheme="majorHAnsi" w:hAnsiTheme="majorHAnsi"/>
          <w:sz w:val="20"/>
          <w:szCs w:val="20"/>
        </w:rPr>
        <w:t xml:space="preserve"> Different opinions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7"/>
        <w:gridCol w:w="4726"/>
        <w:gridCol w:w="4723"/>
      </w:tblGrid>
      <w:tr w:rsidR="00513CB2" w:rsidRPr="0085401D" w14:paraId="28E5F29E" w14:textId="77777777" w:rsidTr="00960438">
        <w:trPr>
          <w:trHeight w:val="395"/>
        </w:trPr>
        <w:tc>
          <w:tcPr>
            <w:tcW w:w="1667" w:type="pct"/>
            <w:tcBorders>
              <w:left w:val="single" w:sz="4" w:space="0" w:color="auto"/>
            </w:tcBorders>
          </w:tcPr>
          <w:p w14:paraId="3057F67F"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 xml:space="preserve">Evidence/Judgements for Achievement </w:t>
            </w:r>
          </w:p>
        </w:tc>
        <w:tc>
          <w:tcPr>
            <w:tcW w:w="1667" w:type="pct"/>
          </w:tcPr>
          <w:p w14:paraId="39983B8E"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Evidence/Judgements for Achievement with Merit</w:t>
            </w:r>
          </w:p>
        </w:tc>
        <w:tc>
          <w:tcPr>
            <w:tcW w:w="1666" w:type="pct"/>
          </w:tcPr>
          <w:p w14:paraId="20319320" w14:textId="77777777" w:rsidR="00513CB2" w:rsidRPr="0085401D" w:rsidRDefault="00513CB2" w:rsidP="00513CB2">
            <w:pPr>
              <w:pStyle w:val="NCEAtablehead"/>
              <w:rPr>
                <w:rFonts w:asciiTheme="majorHAnsi" w:hAnsiTheme="majorHAnsi"/>
                <w:szCs w:val="20"/>
                <w:lang w:val="en-NZ"/>
              </w:rPr>
            </w:pPr>
            <w:r w:rsidRPr="0085401D">
              <w:rPr>
                <w:rFonts w:asciiTheme="majorHAnsi" w:hAnsiTheme="majorHAnsi"/>
                <w:szCs w:val="20"/>
                <w:lang w:val="en-NZ"/>
              </w:rPr>
              <w:t>Evidence/Judgements for Achievement with Excellence</w:t>
            </w:r>
          </w:p>
        </w:tc>
      </w:tr>
      <w:tr w:rsidR="00513CB2" w:rsidRPr="0085401D" w14:paraId="4AF46A42" w14:textId="77777777" w:rsidTr="00960438">
        <w:trPr>
          <w:trHeight w:val="360"/>
        </w:trPr>
        <w:tc>
          <w:tcPr>
            <w:tcW w:w="1667" w:type="pct"/>
            <w:tcBorders>
              <w:left w:val="single" w:sz="4" w:space="0" w:color="auto"/>
            </w:tcBorders>
          </w:tcPr>
          <w:p w14:paraId="18994F86" w14:textId="77777777" w:rsidR="00513CB2" w:rsidRPr="0085401D" w:rsidRDefault="00513CB2" w:rsidP="00513CB2">
            <w:pPr>
              <w:pStyle w:val="NCEAtablebody"/>
              <w:rPr>
                <w:rFonts w:asciiTheme="majorHAnsi" w:hAnsiTheme="majorHAnsi"/>
              </w:rPr>
            </w:pPr>
            <w:r w:rsidRPr="0085401D">
              <w:rPr>
                <w:rFonts w:asciiTheme="majorHAnsi" w:hAnsiTheme="majorHAnsi"/>
              </w:rPr>
              <w:t>The student</w:t>
            </w:r>
            <w:r w:rsidR="00FA4581" w:rsidRPr="0085401D">
              <w:rPr>
                <w:rFonts w:asciiTheme="majorHAnsi" w:hAnsiTheme="majorHAnsi"/>
              </w:rPr>
              <w:t xml:space="preserve"> </w:t>
            </w:r>
            <w:r w:rsidRPr="0085401D">
              <w:rPr>
                <w:rFonts w:asciiTheme="majorHAnsi" w:hAnsiTheme="majorHAnsi"/>
              </w:rPr>
              <w:t>analyse</w:t>
            </w:r>
            <w:r w:rsidR="00F00CA6" w:rsidRPr="0085401D">
              <w:rPr>
                <w:rFonts w:asciiTheme="majorHAnsi" w:hAnsiTheme="majorHAnsi"/>
              </w:rPr>
              <w:t>d</w:t>
            </w:r>
            <w:r w:rsidRPr="0085401D">
              <w:rPr>
                <w:rFonts w:asciiTheme="majorHAnsi" w:hAnsiTheme="majorHAnsi"/>
              </w:rPr>
              <w:t xml:space="preserve"> different perspectives of a contested event </w:t>
            </w:r>
            <w:r w:rsidR="002F0662" w:rsidRPr="0085401D">
              <w:rPr>
                <w:rFonts w:asciiTheme="majorHAnsi" w:hAnsiTheme="majorHAnsi"/>
              </w:rPr>
              <w:t xml:space="preserve">of significance to New Zealanders </w:t>
            </w:r>
            <w:r w:rsidRPr="0085401D">
              <w:rPr>
                <w:rFonts w:asciiTheme="majorHAnsi" w:hAnsiTheme="majorHAnsi"/>
              </w:rPr>
              <w:t>by:</w:t>
            </w:r>
          </w:p>
          <w:p w14:paraId="4C8C7D07"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identifying different perspectives </w:t>
            </w:r>
          </w:p>
          <w:p w14:paraId="44A55BF8"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using supporting evidence to explain </w:t>
            </w:r>
            <w:r w:rsidR="00FA4581" w:rsidRPr="0085401D">
              <w:rPr>
                <w:rFonts w:asciiTheme="majorHAnsi" w:hAnsiTheme="majorHAnsi"/>
              </w:rPr>
              <w:t xml:space="preserve">what </w:t>
            </w:r>
            <w:r w:rsidRPr="0085401D">
              <w:rPr>
                <w:rFonts w:asciiTheme="majorHAnsi" w:hAnsiTheme="majorHAnsi"/>
              </w:rPr>
              <w:t xml:space="preserve">the different perspectives </w:t>
            </w:r>
            <w:r w:rsidR="00FA4581" w:rsidRPr="0085401D">
              <w:rPr>
                <w:rFonts w:asciiTheme="majorHAnsi" w:hAnsiTheme="majorHAnsi"/>
              </w:rPr>
              <w:t>are</w:t>
            </w:r>
            <w:r w:rsidRPr="0085401D">
              <w:rPr>
                <w:rFonts w:asciiTheme="majorHAnsi" w:hAnsiTheme="majorHAnsi"/>
              </w:rPr>
              <w:t xml:space="preserve">, and why they </w:t>
            </w:r>
            <w:r w:rsidR="00FA4581" w:rsidRPr="0085401D">
              <w:rPr>
                <w:rFonts w:asciiTheme="majorHAnsi" w:hAnsiTheme="majorHAnsi"/>
              </w:rPr>
              <w:t>are</w:t>
            </w:r>
            <w:r w:rsidRPr="0085401D">
              <w:rPr>
                <w:rFonts w:asciiTheme="majorHAnsi" w:hAnsiTheme="majorHAnsi"/>
              </w:rPr>
              <w:t xml:space="preserve"> held. </w:t>
            </w:r>
          </w:p>
          <w:p w14:paraId="16C61E8D" w14:textId="77777777" w:rsidR="00513CB2" w:rsidRPr="0085401D" w:rsidRDefault="00513CB2" w:rsidP="00513CB2">
            <w:pPr>
              <w:pStyle w:val="NCEAtablebody"/>
              <w:rPr>
                <w:rFonts w:asciiTheme="majorHAnsi" w:hAnsiTheme="majorHAnsi"/>
              </w:rPr>
            </w:pPr>
            <w:r w:rsidRPr="0085401D">
              <w:rPr>
                <w:rFonts w:asciiTheme="majorHAnsi" w:hAnsiTheme="majorHAnsi"/>
              </w:rPr>
              <w:t xml:space="preserve">For example: </w:t>
            </w:r>
          </w:p>
          <w:p w14:paraId="498EB873" w14:textId="77777777" w:rsidR="00AB0D4D" w:rsidRPr="0085401D" w:rsidRDefault="00AB0D4D" w:rsidP="00253A30">
            <w:pPr>
              <w:pStyle w:val="NCEAtableevidence"/>
              <w:rPr>
                <w:rFonts w:asciiTheme="majorHAnsi" w:hAnsiTheme="majorHAnsi"/>
                <w:szCs w:val="20"/>
                <w:lang w:val="en-NZ"/>
              </w:rPr>
            </w:pPr>
          </w:p>
          <w:p w14:paraId="0346FA95" w14:textId="77777777" w:rsidR="00FA4581" w:rsidRPr="0085401D" w:rsidRDefault="00FA4581" w:rsidP="00253A30">
            <w:pPr>
              <w:pStyle w:val="NCEAtableevidence"/>
              <w:rPr>
                <w:rFonts w:asciiTheme="majorHAnsi" w:hAnsiTheme="majorHAnsi"/>
                <w:szCs w:val="20"/>
                <w:lang w:val="en-NZ"/>
              </w:rPr>
            </w:pPr>
          </w:p>
        </w:tc>
        <w:tc>
          <w:tcPr>
            <w:tcW w:w="1667" w:type="pct"/>
          </w:tcPr>
          <w:p w14:paraId="5507E1B2" w14:textId="77777777" w:rsidR="00513CB2" w:rsidRPr="0085401D" w:rsidRDefault="00F00CA6" w:rsidP="00513CB2">
            <w:pPr>
              <w:pStyle w:val="NCEAtablebody"/>
              <w:rPr>
                <w:rFonts w:asciiTheme="majorHAnsi" w:hAnsiTheme="majorHAnsi"/>
              </w:rPr>
            </w:pPr>
            <w:r w:rsidRPr="0085401D">
              <w:rPr>
                <w:rFonts w:asciiTheme="majorHAnsi" w:hAnsiTheme="majorHAnsi"/>
              </w:rPr>
              <w:t>The student analysed</w:t>
            </w:r>
            <w:r w:rsidR="00513CB2" w:rsidRPr="0085401D">
              <w:rPr>
                <w:rFonts w:asciiTheme="majorHAnsi" w:hAnsiTheme="majorHAnsi"/>
              </w:rPr>
              <w:t xml:space="preserve">, in-depth, different </w:t>
            </w:r>
            <w:r w:rsidR="002F0662" w:rsidRPr="0085401D">
              <w:rPr>
                <w:rFonts w:asciiTheme="majorHAnsi" w:hAnsiTheme="majorHAnsi"/>
              </w:rPr>
              <w:t>p</w:t>
            </w:r>
            <w:r w:rsidR="00513CB2" w:rsidRPr="0085401D">
              <w:rPr>
                <w:rFonts w:asciiTheme="majorHAnsi" w:hAnsiTheme="majorHAnsi"/>
              </w:rPr>
              <w:t xml:space="preserve">erspectives of a contested event </w:t>
            </w:r>
            <w:r w:rsidR="002F0662" w:rsidRPr="0085401D">
              <w:rPr>
                <w:rFonts w:asciiTheme="majorHAnsi" w:hAnsiTheme="majorHAnsi"/>
              </w:rPr>
              <w:t xml:space="preserve">of significance to New Zealanders </w:t>
            </w:r>
            <w:r w:rsidR="00513CB2" w:rsidRPr="0085401D">
              <w:rPr>
                <w:rFonts w:asciiTheme="majorHAnsi" w:hAnsiTheme="majorHAnsi"/>
              </w:rPr>
              <w:t>by:</w:t>
            </w:r>
          </w:p>
          <w:p w14:paraId="2A6A5304" w14:textId="77777777" w:rsidR="00EA0826" w:rsidRPr="0085401D" w:rsidRDefault="00EA0826" w:rsidP="00EA0826">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identifying different perspectives </w:t>
            </w:r>
          </w:p>
          <w:p w14:paraId="4BFF99C4"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using supporting evidence to explain what the different perspectives are and why they are held</w:t>
            </w:r>
          </w:p>
          <w:p w14:paraId="27BAE1D3"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evaluating, as an historian, the validity of different perspectives of the contested event </w:t>
            </w:r>
          </w:p>
          <w:p w14:paraId="47762B87"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presenting a</w:t>
            </w:r>
            <w:r w:rsidR="00AB0D4D" w:rsidRPr="0085401D">
              <w:rPr>
                <w:rFonts w:asciiTheme="majorHAnsi" w:hAnsiTheme="majorHAnsi"/>
              </w:rPr>
              <w:t>n</w:t>
            </w:r>
            <w:r w:rsidRPr="0085401D">
              <w:rPr>
                <w:rFonts w:asciiTheme="majorHAnsi" w:hAnsiTheme="majorHAnsi"/>
              </w:rPr>
              <w:t xml:space="preserve"> opinion</w:t>
            </w:r>
            <w:r w:rsidR="00AB0D4D" w:rsidRPr="0085401D">
              <w:rPr>
                <w:rFonts w:asciiTheme="majorHAnsi" w:hAnsiTheme="majorHAnsi"/>
              </w:rPr>
              <w:t>, with reasons,</w:t>
            </w:r>
            <w:r w:rsidRPr="0085401D">
              <w:rPr>
                <w:rFonts w:asciiTheme="majorHAnsi" w:hAnsiTheme="majorHAnsi"/>
              </w:rPr>
              <w:t xml:space="preserve"> on the </w:t>
            </w:r>
            <w:r w:rsidR="00AB0D4D" w:rsidRPr="0085401D">
              <w:rPr>
                <w:rFonts w:asciiTheme="majorHAnsi" w:hAnsiTheme="majorHAnsi"/>
              </w:rPr>
              <w:t>validity</w:t>
            </w:r>
            <w:r w:rsidRPr="0085401D">
              <w:rPr>
                <w:rFonts w:asciiTheme="majorHAnsi" w:hAnsiTheme="majorHAnsi"/>
              </w:rPr>
              <w:t xml:space="preserve"> of the perspectives. </w:t>
            </w:r>
          </w:p>
          <w:p w14:paraId="1B70A5A6" w14:textId="77777777" w:rsidR="00513CB2" w:rsidRPr="0085401D" w:rsidRDefault="00513CB2" w:rsidP="00513CB2">
            <w:pPr>
              <w:pStyle w:val="NCEAtablebody"/>
              <w:rPr>
                <w:rFonts w:asciiTheme="majorHAnsi" w:hAnsiTheme="majorHAnsi"/>
              </w:rPr>
            </w:pPr>
            <w:r w:rsidRPr="0085401D">
              <w:rPr>
                <w:rFonts w:asciiTheme="majorHAnsi" w:hAnsiTheme="majorHAnsi"/>
              </w:rPr>
              <w:t>For example:</w:t>
            </w:r>
          </w:p>
          <w:p w14:paraId="4B8F8F58" w14:textId="77777777" w:rsidR="00FA4581" w:rsidRPr="0085401D" w:rsidRDefault="00FA4581" w:rsidP="00253A30">
            <w:pPr>
              <w:pStyle w:val="NCEAtableevidence"/>
              <w:rPr>
                <w:rFonts w:asciiTheme="majorHAnsi" w:hAnsiTheme="majorHAnsi"/>
                <w:szCs w:val="20"/>
                <w:lang w:val="en-NZ"/>
              </w:rPr>
            </w:pPr>
          </w:p>
        </w:tc>
        <w:tc>
          <w:tcPr>
            <w:tcW w:w="1666" w:type="pct"/>
          </w:tcPr>
          <w:p w14:paraId="5D7B0C17" w14:textId="77777777" w:rsidR="00513CB2" w:rsidRPr="0085401D" w:rsidRDefault="00513CB2" w:rsidP="00513CB2">
            <w:pPr>
              <w:pStyle w:val="NCEAtablebody"/>
              <w:rPr>
                <w:rFonts w:asciiTheme="majorHAnsi" w:hAnsiTheme="majorHAnsi"/>
              </w:rPr>
            </w:pPr>
            <w:r w:rsidRPr="0085401D">
              <w:rPr>
                <w:rFonts w:asciiTheme="majorHAnsi" w:hAnsiTheme="majorHAnsi"/>
              </w:rPr>
              <w:t>The s</w:t>
            </w:r>
            <w:r w:rsidR="00F00CA6" w:rsidRPr="0085401D">
              <w:rPr>
                <w:rFonts w:asciiTheme="majorHAnsi" w:hAnsiTheme="majorHAnsi"/>
              </w:rPr>
              <w:t xml:space="preserve">tudent comprehensively analysed </w:t>
            </w:r>
            <w:r w:rsidRPr="0085401D">
              <w:rPr>
                <w:rFonts w:asciiTheme="majorHAnsi" w:hAnsiTheme="majorHAnsi"/>
              </w:rPr>
              <w:t xml:space="preserve">different perspectives of a contested event </w:t>
            </w:r>
            <w:r w:rsidR="002F0662" w:rsidRPr="0085401D">
              <w:rPr>
                <w:rFonts w:asciiTheme="majorHAnsi" w:hAnsiTheme="majorHAnsi"/>
              </w:rPr>
              <w:t xml:space="preserve">of significance to New Zealanders </w:t>
            </w:r>
            <w:r w:rsidRPr="0085401D">
              <w:rPr>
                <w:rFonts w:asciiTheme="majorHAnsi" w:hAnsiTheme="majorHAnsi"/>
              </w:rPr>
              <w:t>by:</w:t>
            </w:r>
          </w:p>
          <w:p w14:paraId="548BC87D" w14:textId="77777777" w:rsidR="00EA0826" w:rsidRPr="0085401D" w:rsidRDefault="00EA0826" w:rsidP="00EA0826">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identifying different perspectives </w:t>
            </w:r>
          </w:p>
          <w:p w14:paraId="1197401A"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using supporting evidence to explain what the different perspectives are and why they are held </w:t>
            </w:r>
          </w:p>
          <w:p w14:paraId="7282CD01" w14:textId="77777777" w:rsidR="00513CB2" w:rsidRPr="0085401D" w:rsidRDefault="00513CB2" w:rsidP="00513CB2">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making judgements as an historian on the validity of different perspectives</w:t>
            </w:r>
          </w:p>
          <w:p w14:paraId="1EFF9BF9" w14:textId="77777777" w:rsidR="00AB0D4D" w:rsidRPr="0085401D" w:rsidRDefault="00AB0D4D" w:rsidP="00AB0D4D">
            <w:pPr>
              <w:pStyle w:val="NCEAtablebullet"/>
              <w:widowControl w:val="0"/>
              <w:numPr>
                <w:ilvl w:val="0"/>
                <w:numId w:val="41"/>
              </w:numPr>
              <w:suppressAutoHyphens/>
              <w:ind w:left="227" w:hanging="227"/>
              <w:rPr>
                <w:rFonts w:asciiTheme="majorHAnsi" w:hAnsiTheme="majorHAnsi"/>
              </w:rPr>
            </w:pPr>
            <w:r w:rsidRPr="0085401D">
              <w:rPr>
                <w:rFonts w:asciiTheme="majorHAnsi" w:hAnsiTheme="majorHAnsi"/>
              </w:rPr>
              <w:t xml:space="preserve">drawing conclusions that demonstrate thorough engagement with the evidence and the ideas it contains. </w:t>
            </w:r>
          </w:p>
          <w:p w14:paraId="4F0F55A1" w14:textId="77777777" w:rsidR="00513CB2" w:rsidRPr="0085401D" w:rsidRDefault="00513CB2" w:rsidP="00513CB2">
            <w:pPr>
              <w:pStyle w:val="NCEAtablebody"/>
              <w:rPr>
                <w:rFonts w:asciiTheme="majorHAnsi" w:hAnsiTheme="majorHAnsi"/>
              </w:rPr>
            </w:pPr>
            <w:r w:rsidRPr="0085401D">
              <w:rPr>
                <w:rFonts w:asciiTheme="majorHAnsi" w:hAnsiTheme="majorHAnsi"/>
              </w:rPr>
              <w:t>For example:</w:t>
            </w:r>
          </w:p>
          <w:p w14:paraId="1A54E7D8" w14:textId="77777777" w:rsidR="00FA4581" w:rsidRDefault="00FA4581" w:rsidP="00513CB2">
            <w:pPr>
              <w:pStyle w:val="NCEAtableevidence"/>
              <w:rPr>
                <w:rFonts w:asciiTheme="majorHAnsi" w:hAnsiTheme="majorHAnsi"/>
                <w:szCs w:val="20"/>
                <w:lang w:val="en-NZ"/>
              </w:rPr>
            </w:pPr>
          </w:p>
          <w:p w14:paraId="464F0197" w14:textId="77777777" w:rsidR="00960438" w:rsidRDefault="00960438" w:rsidP="00513CB2">
            <w:pPr>
              <w:pStyle w:val="NCEAtableevidence"/>
              <w:rPr>
                <w:rFonts w:asciiTheme="majorHAnsi" w:hAnsiTheme="majorHAnsi"/>
                <w:szCs w:val="20"/>
                <w:lang w:val="en-NZ"/>
              </w:rPr>
            </w:pPr>
          </w:p>
          <w:p w14:paraId="5FFCD991" w14:textId="77777777" w:rsidR="00960438" w:rsidRDefault="00960438" w:rsidP="00513CB2">
            <w:pPr>
              <w:pStyle w:val="NCEAtableevidence"/>
              <w:rPr>
                <w:rFonts w:asciiTheme="majorHAnsi" w:hAnsiTheme="majorHAnsi"/>
                <w:szCs w:val="20"/>
                <w:lang w:val="en-NZ"/>
              </w:rPr>
            </w:pPr>
          </w:p>
          <w:p w14:paraId="0233761B" w14:textId="77777777" w:rsidR="00960438" w:rsidRDefault="00960438" w:rsidP="00513CB2">
            <w:pPr>
              <w:pStyle w:val="NCEAtableevidence"/>
              <w:rPr>
                <w:rFonts w:asciiTheme="majorHAnsi" w:hAnsiTheme="majorHAnsi"/>
                <w:szCs w:val="20"/>
                <w:lang w:val="en-NZ"/>
              </w:rPr>
            </w:pPr>
          </w:p>
          <w:p w14:paraId="0B46A8E7" w14:textId="77777777" w:rsidR="00960438" w:rsidRDefault="00960438" w:rsidP="00513CB2">
            <w:pPr>
              <w:pStyle w:val="NCEAtableevidence"/>
              <w:rPr>
                <w:rFonts w:asciiTheme="majorHAnsi" w:hAnsiTheme="majorHAnsi"/>
                <w:szCs w:val="20"/>
                <w:lang w:val="en-NZ"/>
              </w:rPr>
            </w:pPr>
          </w:p>
          <w:p w14:paraId="30CA5726" w14:textId="77777777" w:rsidR="00960438" w:rsidRDefault="00960438" w:rsidP="00513CB2">
            <w:pPr>
              <w:pStyle w:val="NCEAtableevidence"/>
              <w:rPr>
                <w:rFonts w:asciiTheme="majorHAnsi" w:hAnsiTheme="majorHAnsi"/>
                <w:szCs w:val="20"/>
                <w:lang w:val="en-NZ"/>
              </w:rPr>
            </w:pPr>
          </w:p>
          <w:p w14:paraId="5D7E243C" w14:textId="77777777" w:rsidR="00960438" w:rsidRDefault="00960438" w:rsidP="00513CB2">
            <w:pPr>
              <w:pStyle w:val="NCEAtableevidence"/>
              <w:rPr>
                <w:rFonts w:asciiTheme="majorHAnsi" w:hAnsiTheme="majorHAnsi"/>
                <w:szCs w:val="20"/>
                <w:lang w:val="en-NZ"/>
              </w:rPr>
            </w:pPr>
          </w:p>
          <w:p w14:paraId="4B4101C7" w14:textId="77777777" w:rsidR="00960438" w:rsidRDefault="00960438" w:rsidP="00513CB2">
            <w:pPr>
              <w:pStyle w:val="NCEAtableevidence"/>
              <w:rPr>
                <w:rFonts w:asciiTheme="majorHAnsi" w:hAnsiTheme="majorHAnsi"/>
                <w:szCs w:val="20"/>
                <w:lang w:val="en-NZ"/>
              </w:rPr>
            </w:pPr>
          </w:p>
          <w:p w14:paraId="17EE07B6" w14:textId="77777777" w:rsidR="00960438" w:rsidRDefault="00960438" w:rsidP="00513CB2">
            <w:pPr>
              <w:pStyle w:val="NCEAtableevidence"/>
              <w:rPr>
                <w:rFonts w:asciiTheme="majorHAnsi" w:hAnsiTheme="majorHAnsi"/>
                <w:szCs w:val="20"/>
                <w:lang w:val="en-NZ"/>
              </w:rPr>
            </w:pPr>
          </w:p>
          <w:p w14:paraId="21AA917C" w14:textId="77777777" w:rsidR="00960438" w:rsidRDefault="00960438" w:rsidP="00513CB2">
            <w:pPr>
              <w:pStyle w:val="NCEAtableevidence"/>
              <w:rPr>
                <w:rFonts w:asciiTheme="majorHAnsi" w:hAnsiTheme="majorHAnsi"/>
                <w:szCs w:val="20"/>
                <w:lang w:val="en-NZ"/>
              </w:rPr>
            </w:pPr>
          </w:p>
          <w:p w14:paraId="279BF6A6" w14:textId="77777777" w:rsidR="00960438" w:rsidRDefault="00960438" w:rsidP="00513CB2">
            <w:pPr>
              <w:pStyle w:val="NCEAtableevidence"/>
              <w:rPr>
                <w:rFonts w:asciiTheme="majorHAnsi" w:hAnsiTheme="majorHAnsi"/>
                <w:szCs w:val="20"/>
                <w:lang w:val="en-NZ"/>
              </w:rPr>
            </w:pPr>
          </w:p>
          <w:p w14:paraId="2552056A" w14:textId="77777777" w:rsidR="00960438" w:rsidRDefault="00960438" w:rsidP="00513CB2">
            <w:pPr>
              <w:pStyle w:val="NCEAtableevidence"/>
              <w:rPr>
                <w:rFonts w:asciiTheme="majorHAnsi" w:hAnsiTheme="majorHAnsi"/>
                <w:szCs w:val="20"/>
                <w:lang w:val="en-NZ"/>
              </w:rPr>
            </w:pPr>
          </w:p>
          <w:p w14:paraId="56A67572" w14:textId="77777777" w:rsidR="00960438" w:rsidRPr="0085401D" w:rsidRDefault="00960438" w:rsidP="00513CB2">
            <w:pPr>
              <w:pStyle w:val="NCEAtableevidence"/>
              <w:rPr>
                <w:rFonts w:asciiTheme="majorHAnsi" w:hAnsiTheme="majorHAnsi"/>
                <w:szCs w:val="20"/>
                <w:lang w:val="en-NZ"/>
              </w:rPr>
            </w:pPr>
          </w:p>
        </w:tc>
      </w:tr>
      <w:tr w:rsidR="00960438" w:rsidRPr="0085401D" w14:paraId="2A27B608" w14:textId="77777777" w:rsidTr="00960438">
        <w:trPr>
          <w:trHeight w:val="360"/>
        </w:trPr>
        <w:tc>
          <w:tcPr>
            <w:tcW w:w="1667" w:type="pct"/>
            <w:tcBorders>
              <w:left w:val="single" w:sz="4" w:space="0" w:color="auto"/>
            </w:tcBorders>
          </w:tcPr>
          <w:p w14:paraId="1D9D49A2" w14:textId="77777777" w:rsidR="00960438" w:rsidRPr="00960438" w:rsidRDefault="00960438" w:rsidP="00513CB2">
            <w:pPr>
              <w:pStyle w:val="NCEAtablebody"/>
              <w:rPr>
                <w:rFonts w:asciiTheme="majorHAnsi" w:hAnsiTheme="majorHAnsi"/>
                <w:sz w:val="16"/>
                <w:szCs w:val="16"/>
              </w:rPr>
            </w:pPr>
            <w:r w:rsidRPr="00960438">
              <w:rPr>
                <w:rFonts w:asciiTheme="majorHAnsi" w:hAnsiTheme="majorHAnsi"/>
                <w:i/>
                <w:sz w:val="16"/>
                <w:szCs w:val="16"/>
              </w:rPr>
              <w:lastRenderedPageBreak/>
              <w:t xml:space="preserve">Analyse </w:t>
            </w:r>
            <w:r w:rsidRPr="00960438">
              <w:rPr>
                <w:rFonts w:asciiTheme="majorHAnsi" w:hAnsiTheme="majorHAnsi"/>
                <w:sz w:val="16"/>
                <w:szCs w:val="16"/>
              </w:rPr>
              <w:t>involves explaining, as an historian, different perspectives of the contested event</w:t>
            </w:r>
          </w:p>
        </w:tc>
        <w:tc>
          <w:tcPr>
            <w:tcW w:w="1667" w:type="pct"/>
          </w:tcPr>
          <w:p w14:paraId="361E95A8" w14:textId="77777777" w:rsidR="00960438" w:rsidRPr="00960438" w:rsidRDefault="00960438" w:rsidP="00960438">
            <w:pPr>
              <w:rPr>
                <w:rFonts w:asciiTheme="majorHAnsi" w:hAnsiTheme="majorHAnsi"/>
                <w:sz w:val="16"/>
                <w:szCs w:val="16"/>
              </w:rPr>
            </w:pPr>
            <w:r w:rsidRPr="00960438">
              <w:rPr>
                <w:rFonts w:asciiTheme="majorHAnsi" w:hAnsiTheme="majorHAnsi"/>
                <w:i/>
                <w:sz w:val="16"/>
                <w:szCs w:val="16"/>
              </w:rPr>
              <w:t xml:space="preserve">Analyse, in depth, </w:t>
            </w:r>
            <w:r w:rsidRPr="00960438">
              <w:rPr>
                <w:rFonts w:asciiTheme="majorHAnsi" w:hAnsiTheme="majorHAnsi"/>
                <w:sz w:val="16"/>
                <w:szCs w:val="16"/>
              </w:rPr>
              <w:t xml:space="preserve">involves evaluating, as an historian, the validity of different perspectives of the contested event. </w:t>
            </w:r>
          </w:p>
          <w:p w14:paraId="4E6024A6" w14:textId="77777777" w:rsidR="00960438" w:rsidRPr="00960438" w:rsidRDefault="00960438" w:rsidP="00960438">
            <w:pPr>
              <w:rPr>
                <w:rFonts w:asciiTheme="majorHAnsi" w:hAnsiTheme="majorHAnsi"/>
                <w:sz w:val="16"/>
                <w:szCs w:val="16"/>
              </w:rPr>
            </w:pPr>
          </w:p>
          <w:p w14:paraId="596ACD3E" w14:textId="77777777" w:rsidR="00960438" w:rsidRPr="00960438" w:rsidRDefault="00960438" w:rsidP="00960438">
            <w:pPr>
              <w:rPr>
                <w:rFonts w:asciiTheme="majorHAnsi" w:hAnsiTheme="majorHAnsi"/>
                <w:sz w:val="16"/>
                <w:szCs w:val="16"/>
              </w:rPr>
            </w:pPr>
            <w:r w:rsidRPr="00960438">
              <w:rPr>
                <w:rFonts w:asciiTheme="majorHAnsi" w:hAnsiTheme="majorHAnsi"/>
                <w:sz w:val="16"/>
                <w:szCs w:val="16"/>
              </w:rPr>
              <w:t xml:space="preserve"> Evaluating</w:t>
            </w:r>
            <w:r w:rsidRPr="00960438">
              <w:rPr>
                <w:rFonts w:asciiTheme="majorHAnsi" w:hAnsiTheme="majorHAnsi"/>
                <w:i/>
                <w:sz w:val="16"/>
                <w:szCs w:val="16"/>
              </w:rPr>
              <w:t xml:space="preserve"> </w:t>
            </w:r>
            <w:r w:rsidRPr="00960438">
              <w:rPr>
                <w:rFonts w:asciiTheme="majorHAnsi" w:hAnsiTheme="majorHAnsi"/>
                <w:sz w:val="16"/>
                <w:szCs w:val="16"/>
              </w:rPr>
              <w:t>involves appraising</w:t>
            </w:r>
            <w:r w:rsidRPr="00960438">
              <w:rPr>
                <w:rFonts w:asciiTheme="majorHAnsi" w:hAnsiTheme="majorHAnsi"/>
                <w:sz w:val="16"/>
                <w:szCs w:val="16"/>
                <w:lang w:val="en-NZ"/>
              </w:rPr>
              <w:t xml:space="preserve"> and presenting an opinion.</w:t>
            </w:r>
          </w:p>
          <w:p w14:paraId="7150B4AA" w14:textId="77777777" w:rsidR="00960438" w:rsidRPr="00960438" w:rsidRDefault="00960438" w:rsidP="00513CB2">
            <w:pPr>
              <w:pStyle w:val="NCEAtablebody"/>
              <w:rPr>
                <w:rFonts w:asciiTheme="majorHAnsi" w:hAnsiTheme="majorHAnsi"/>
                <w:sz w:val="16"/>
                <w:szCs w:val="16"/>
              </w:rPr>
            </w:pPr>
          </w:p>
        </w:tc>
        <w:tc>
          <w:tcPr>
            <w:tcW w:w="1666" w:type="pct"/>
          </w:tcPr>
          <w:p w14:paraId="402FC23D" w14:textId="77777777" w:rsidR="00960438" w:rsidRPr="00960438" w:rsidRDefault="00960438" w:rsidP="00960438">
            <w:pPr>
              <w:tabs>
                <w:tab w:val="left" w:pos="567"/>
              </w:tabs>
              <w:ind w:left="567" w:hanging="567"/>
              <w:rPr>
                <w:rFonts w:asciiTheme="majorHAnsi" w:hAnsiTheme="majorHAnsi"/>
                <w:sz w:val="16"/>
                <w:szCs w:val="16"/>
              </w:rPr>
            </w:pPr>
            <w:r w:rsidRPr="00960438">
              <w:rPr>
                <w:rFonts w:asciiTheme="majorHAnsi" w:hAnsiTheme="majorHAnsi"/>
                <w:i/>
                <w:sz w:val="16"/>
                <w:szCs w:val="16"/>
              </w:rPr>
              <w:t xml:space="preserve">Comprehensively analyse </w:t>
            </w:r>
            <w:r w:rsidRPr="00960438">
              <w:rPr>
                <w:rFonts w:asciiTheme="majorHAnsi" w:hAnsiTheme="majorHAnsi"/>
                <w:sz w:val="16"/>
                <w:szCs w:val="16"/>
              </w:rPr>
              <w:t xml:space="preserve">means </w:t>
            </w:r>
          </w:p>
          <w:p w14:paraId="033B67F8" w14:textId="77777777" w:rsidR="00960438" w:rsidRPr="00960438" w:rsidRDefault="00960438" w:rsidP="00960438">
            <w:pPr>
              <w:pStyle w:val="ListParagraph"/>
              <w:numPr>
                <w:ilvl w:val="0"/>
                <w:numId w:val="65"/>
              </w:numPr>
              <w:rPr>
                <w:rFonts w:asciiTheme="majorHAnsi" w:hAnsiTheme="majorHAnsi"/>
                <w:sz w:val="16"/>
                <w:szCs w:val="16"/>
              </w:rPr>
            </w:pPr>
            <w:r w:rsidRPr="00960438">
              <w:rPr>
                <w:rFonts w:asciiTheme="majorHAnsi" w:hAnsiTheme="majorHAnsi"/>
                <w:sz w:val="16"/>
                <w:szCs w:val="16"/>
              </w:rPr>
              <w:t xml:space="preserve">making judgements as an historian, on the historical validity of different perspectives of the contested event, </w:t>
            </w:r>
          </w:p>
          <w:p w14:paraId="1910455A" w14:textId="77777777" w:rsidR="00960438" w:rsidRPr="00960438" w:rsidRDefault="00960438" w:rsidP="00960438">
            <w:pPr>
              <w:pStyle w:val="ListParagraph"/>
              <w:numPr>
                <w:ilvl w:val="0"/>
                <w:numId w:val="65"/>
              </w:numPr>
              <w:rPr>
                <w:rFonts w:asciiTheme="majorHAnsi" w:hAnsiTheme="majorHAnsi"/>
                <w:sz w:val="16"/>
                <w:szCs w:val="16"/>
              </w:rPr>
            </w:pPr>
            <w:r w:rsidRPr="00960438">
              <w:rPr>
                <w:rFonts w:asciiTheme="majorHAnsi" w:hAnsiTheme="majorHAnsi"/>
                <w:sz w:val="16"/>
                <w:szCs w:val="16"/>
              </w:rPr>
              <w:t xml:space="preserve">drawing  conclusions that demonstrate thorough engagement with the evidence and the historical ideas it contains. </w:t>
            </w:r>
          </w:p>
          <w:p w14:paraId="20414047" w14:textId="77777777" w:rsidR="00960438" w:rsidRPr="00960438" w:rsidRDefault="00960438" w:rsidP="00960438">
            <w:pPr>
              <w:pStyle w:val="ListParagraph"/>
              <w:numPr>
                <w:ilvl w:val="0"/>
                <w:numId w:val="65"/>
              </w:numPr>
              <w:rPr>
                <w:rFonts w:asciiTheme="majorHAnsi" w:hAnsiTheme="majorHAnsi"/>
                <w:sz w:val="16"/>
                <w:szCs w:val="16"/>
              </w:rPr>
            </w:pPr>
            <w:r w:rsidRPr="00960438">
              <w:rPr>
                <w:rFonts w:asciiTheme="majorHAnsi" w:hAnsiTheme="majorHAnsi"/>
                <w:sz w:val="16"/>
                <w:szCs w:val="16"/>
              </w:rPr>
              <w:t>Historical validity refers to people’s different historical perspectives and reasons for these.</w:t>
            </w:r>
          </w:p>
          <w:p w14:paraId="024B9F37" w14:textId="77777777" w:rsidR="00960438" w:rsidRPr="00960438" w:rsidRDefault="00960438" w:rsidP="00513CB2">
            <w:pPr>
              <w:pStyle w:val="NCEAtablebody"/>
              <w:rPr>
                <w:rFonts w:asciiTheme="majorHAnsi" w:hAnsiTheme="majorHAnsi"/>
                <w:sz w:val="16"/>
                <w:szCs w:val="16"/>
              </w:rPr>
            </w:pPr>
          </w:p>
        </w:tc>
      </w:tr>
      <w:tr w:rsidR="00960438" w:rsidRPr="0085401D" w14:paraId="2F133671" w14:textId="77777777" w:rsidTr="00960438">
        <w:trPr>
          <w:trHeight w:val="360"/>
        </w:trPr>
        <w:tc>
          <w:tcPr>
            <w:tcW w:w="1667" w:type="pct"/>
            <w:tcBorders>
              <w:left w:val="single" w:sz="4" w:space="0" w:color="auto"/>
            </w:tcBorders>
          </w:tcPr>
          <w:p w14:paraId="507F1B76" w14:textId="77777777" w:rsidR="00960438" w:rsidRPr="00960438" w:rsidRDefault="00960438" w:rsidP="00513CB2">
            <w:pPr>
              <w:pStyle w:val="NCEAtablebody"/>
              <w:rPr>
                <w:rFonts w:asciiTheme="majorHAnsi" w:hAnsiTheme="majorHAnsi"/>
                <w:sz w:val="16"/>
                <w:szCs w:val="16"/>
              </w:rPr>
            </w:pPr>
            <w:r w:rsidRPr="00960438">
              <w:rPr>
                <w:rFonts w:asciiTheme="majorHAnsi" w:hAnsiTheme="majorHAnsi"/>
                <w:i/>
                <w:sz w:val="16"/>
                <w:szCs w:val="16"/>
              </w:rPr>
              <w:t>A contested event</w:t>
            </w:r>
            <w:r w:rsidRPr="00960438">
              <w:rPr>
                <w:rFonts w:asciiTheme="majorHAnsi" w:hAnsiTheme="majorHAnsi"/>
                <w:sz w:val="16"/>
                <w:szCs w:val="16"/>
              </w:rPr>
              <w:t xml:space="preserve"> is an event or issue which is subject to debate and argument.  Debates and arguments may involve any or all of the origins, nature, and consequences of the event or issue.  The contested event must have caused a significant divergence of opinion at the time of the event, or since</w:t>
            </w:r>
          </w:p>
        </w:tc>
        <w:tc>
          <w:tcPr>
            <w:tcW w:w="3333" w:type="pct"/>
            <w:gridSpan w:val="2"/>
          </w:tcPr>
          <w:p w14:paraId="374D6472" w14:textId="77777777" w:rsidR="00960438" w:rsidRPr="0085401D" w:rsidRDefault="00960438" w:rsidP="00513CB2">
            <w:pPr>
              <w:pStyle w:val="NCEAtablebody"/>
              <w:rPr>
                <w:rFonts w:asciiTheme="majorHAnsi" w:hAnsiTheme="majorHAnsi"/>
              </w:rPr>
            </w:pPr>
          </w:p>
        </w:tc>
      </w:tr>
      <w:tr w:rsidR="00960438" w:rsidRPr="0085401D" w14:paraId="47E7C11E" w14:textId="77777777" w:rsidTr="00960438">
        <w:trPr>
          <w:trHeight w:val="360"/>
        </w:trPr>
        <w:tc>
          <w:tcPr>
            <w:tcW w:w="1667" w:type="pct"/>
            <w:tcBorders>
              <w:left w:val="single" w:sz="4" w:space="0" w:color="auto"/>
            </w:tcBorders>
          </w:tcPr>
          <w:p w14:paraId="0F1C5C67" w14:textId="77777777" w:rsidR="00960438" w:rsidRPr="00960438" w:rsidRDefault="00960438" w:rsidP="00960438">
            <w:pPr>
              <w:keepNext/>
              <w:keepLines/>
              <w:tabs>
                <w:tab w:val="left" w:pos="567"/>
                <w:tab w:val="left" w:pos="1134"/>
              </w:tabs>
              <w:ind w:left="567" w:hanging="567"/>
              <w:rPr>
                <w:rFonts w:asciiTheme="majorHAnsi" w:hAnsiTheme="majorHAnsi"/>
                <w:sz w:val="16"/>
                <w:szCs w:val="16"/>
              </w:rPr>
            </w:pPr>
            <w:r w:rsidRPr="00960438">
              <w:rPr>
                <w:rFonts w:asciiTheme="majorHAnsi" w:hAnsiTheme="majorHAnsi"/>
                <w:i/>
                <w:sz w:val="16"/>
                <w:szCs w:val="16"/>
              </w:rPr>
              <w:t>Different perspectives</w:t>
            </w:r>
            <w:r w:rsidRPr="00960438">
              <w:rPr>
                <w:rFonts w:asciiTheme="majorHAnsi" w:hAnsiTheme="majorHAnsi"/>
                <w:sz w:val="16"/>
                <w:szCs w:val="16"/>
              </w:rPr>
              <w:t xml:space="preserve"> could include perspectives that</w:t>
            </w:r>
          </w:p>
          <w:p w14:paraId="4E119C9B" w14:textId="77777777" w:rsidR="00960438" w:rsidRPr="00960438" w:rsidRDefault="00960438" w:rsidP="00960438">
            <w:pPr>
              <w:keepNext/>
              <w:keepLines/>
              <w:tabs>
                <w:tab w:val="left" w:pos="567"/>
                <w:tab w:val="left" w:pos="1134"/>
              </w:tabs>
              <w:rPr>
                <w:rFonts w:asciiTheme="majorHAnsi" w:hAnsiTheme="majorHAnsi"/>
                <w:sz w:val="16"/>
                <w:szCs w:val="16"/>
              </w:rPr>
            </w:pPr>
            <w:r w:rsidRPr="00960438">
              <w:rPr>
                <w:rFonts w:asciiTheme="majorHAnsi" w:hAnsiTheme="majorHAnsi"/>
                <w:sz w:val="16"/>
                <w:szCs w:val="16"/>
              </w:rPr>
              <w:t>represent the current state of the debate made with the benefit of hindsight, or previous interpretations.  For example:</w:t>
            </w:r>
          </w:p>
          <w:p w14:paraId="14B1C133" w14:textId="77777777" w:rsidR="00960438" w:rsidRPr="00960438" w:rsidRDefault="00960438" w:rsidP="00960438">
            <w:pPr>
              <w:keepNext/>
              <w:keepLines/>
              <w:tabs>
                <w:tab w:val="left" w:pos="567"/>
                <w:tab w:val="left" w:pos="1134"/>
              </w:tabs>
              <w:rPr>
                <w:rFonts w:asciiTheme="majorHAnsi" w:hAnsiTheme="majorHAnsi"/>
                <w:sz w:val="16"/>
                <w:szCs w:val="16"/>
              </w:rPr>
            </w:pPr>
            <w:r w:rsidRPr="00960438">
              <w:rPr>
                <w:rFonts w:asciiTheme="majorHAnsi" w:hAnsiTheme="majorHAnsi"/>
                <w:sz w:val="16"/>
                <w:szCs w:val="16"/>
              </w:rPr>
              <w:t>The Generals were not ‘donkeys’ (previous perspective), there was military strategy evident on the Western Front (current perspective).</w:t>
            </w:r>
          </w:p>
          <w:p w14:paraId="024D81AC" w14:textId="77777777" w:rsidR="00960438" w:rsidRPr="00960438" w:rsidRDefault="00960438" w:rsidP="00B376D7">
            <w:pPr>
              <w:numPr>
                <w:ilvl w:val="0"/>
                <w:numId w:val="11"/>
              </w:numPr>
              <w:ind w:left="426" w:hanging="216"/>
              <w:rPr>
                <w:rFonts w:asciiTheme="majorHAnsi" w:hAnsiTheme="majorHAnsi"/>
                <w:sz w:val="16"/>
                <w:szCs w:val="16"/>
              </w:rPr>
            </w:pPr>
            <w:r w:rsidRPr="00960438">
              <w:rPr>
                <w:rFonts w:asciiTheme="majorHAnsi" w:hAnsiTheme="majorHAnsi"/>
                <w:sz w:val="16"/>
                <w:szCs w:val="16"/>
              </w:rPr>
              <w:t>Current perspectives: eg Niall Ferguson, Christopher Pugsley, Gary Sheffield, Hew Strachan, David Grant, Glyn Harper, Blackadder Goes Forth</w:t>
            </w:r>
          </w:p>
          <w:p w14:paraId="7274432D" w14:textId="77777777" w:rsidR="00960438" w:rsidRPr="00960438" w:rsidRDefault="00960438" w:rsidP="00B376D7">
            <w:pPr>
              <w:numPr>
                <w:ilvl w:val="0"/>
                <w:numId w:val="11"/>
              </w:numPr>
              <w:ind w:left="426" w:hanging="216"/>
              <w:rPr>
                <w:rFonts w:asciiTheme="majorHAnsi" w:hAnsiTheme="majorHAnsi"/>
                <w:sz w:val="16"/>
                <w:szCs w:val="16"/>
              </w:rPr>
            </w:pPr>
            <w:r w:rsidRPr="00960438">
              <w:rPr>
                <w:rFonts w:asciiTheme="majorHAnsi" w:hAnsiTheme="majorHAnsi"/>
                <w:sz w:val="16"/>
                <w:szCs w:val="16"/>
              </w:rPr>
              <w:t>Previous perspectives: eg Basil Liddell Hart, AJP Taylor, CEW Bean, Siegfried Sassoon, Wilfred Owen, Archibald Baxter.</w:t>
            </w:r>
          </w:p>
          <w:p w14:paraId="71420F2E" w14:textId="77777777" w:rsidR="00960438" w:rsidRPr="00960438" w:rsidRDefault="00960438" w:rsidP="00513CB2">
            <w:pPr>
              <w:pStyle w:val="NCEAtablebody"/>
              <w:rPr>
                <w:rFonts w:asciiTheme="majorHAnsi" w:hAnsiTheme="majorHAnsi"/>
                <w:sz w:val="16"/>
                <w:szCs w:val="16"/>
              </w:rPr>
            </w:pPr>
          </w:p>
        </w:tc>
        <w:tc>
          <w:tcPr>
            <w:tcW w:w="3333" w:type="pct"/>
            <w:gridSpan w:val="2"/>
          </w:tcPr>
          <w:p w14:paraId="0E4D55F8" w14:textId="77777777" w:rsidR="00960438" w:rsidRPr="0085401D" w:rsidRDefault="00960438" w:rsidP="00513CB2">
            <w:pPr>
              <w:pStyle w:val="NCEAtablebody"/>
              <w:rPr>
                <w:rFonts w:asciiTheme="majorHAnsi" w:hAnsiTheme="majorHAnsi"/>
              </w:rPr>
            </w:pPr>
          </w:p>
        </w:tc>
      </w:tr>
      <w:tr w:rsidR="00960438" w:rsidRPr="0085401D" w14:paraId="46643A21" w14:textId="77777777" w:rsidTr="00960438">
        <w:trPr>
          <w:trHeight w:val="360"/>
        </w:trPr>
        <w:tc>
          <w:tcPr>
            <w:tcW w:w="1667" w:type="pct"/>
            <w:tcBorders>
              <w:left w:val="single" w:sz="4" w:space="0" w:color="auto"/>
            </w:tcBorders>
          </w:tcPr>
          <w:p w14:paraId="20E87451" w14:textId="77777777" w:rsidR="00960438" w:rsidRPr="00960438" w:rsidRDefault="00960438" w:rsidP="00960438">
            <w:pPr>
              <w:keepNext/>
              <w:keepLines/>
              <w:tabs>
                <w:tab w:val="left" w:pos="567"/>
                <w:tab w:val="left" w:pos="1134"/>
              </w:tabs>
              <w:rPr>
                <w:rFonts w:asciiTheme="majorHAnsi" w:hAnsiTheme="majorHAnsi"/>
                <w:sz w:val="16"/>
                <w:szCs w:val="16"/>
              </w:rPr>
            </w:pPr>
            <w:r w:rsidRPr="00960438">
              <w:rPr>
                <w:rFonts w:asciiTheme="majorHAnsi" w:hAnsiTheme="majorHAnsi"/>
                <w:i/>
                <w:sz w:val="16"/>
                <w:szCs w:val="16"/>
              </w:rPr>
              <w:t xml:space="preserve">Significance </w:t>
            </w:r>
            <w:r w:rsidRPr="00960438">
              <w:rPr>
                <w:rFonts w:asciiTheme="majorHAnsi" w:hAnsiTheme="majorHAnsi"/>
                <w:sz w:val="16"/>
                <w:szCs w:val="16"/>
              </w:rPr>
              <w:t>may be</w:t>
            </w:r>
            <w:r w:rsidRPr="00960438">
              <w:rPr>
                <w:rFonts w:asciiTheme="majorHAnsi" w:hAnsiTheme="majorHAnsi"/>
                <w:i/>
                <w:sz w:val="16"/>
                <w:szCs w:val="16"/>
              </w:rPr>
              <w:t xml:space="preserve"> </w:t>
            </w:r>
            <w:r w:rsidRPr="00960438">
              <w:rPr>
                <w:rFonts w:asciiTheme="majorHAnsi" w:hAnsiTheme="majorHAnsi"/>
                <w:sz w:val="16"/>
                <w:szCs w:val="16"/>
              </w:rPr>
              <w:t>determined by:</w:t>
            </w:r>
          </w:p>
          <w:p w14:paraId="10C307CB" w14:textId="77777777" w:rsidR="00960438" w:rsidRPr="00960438" w:rsidRDefault="00960438" w:rsidP="00960438">
            <w:pPr>
              <w:numPr>
                <w:ilvl w:val="0"/>
                <w:numId w:val="11"/>
              </w:numPr>
              <w:ind w:left="567" w:hanging="357"/>
              <w:rPr>
                <w:rFonts w:asciiTheme="majorHAnsi" w:hAnsiTheme="majorHAnsi"/>
                <w:sz w:val="16"/>
                <w:szCs w:val="16"/>
              </w:rPr>
            </w:pPr>
            <w:r w:rsidRPr="00960438">
              <w:rPr>
                <w:rFonts w:asciiTheme="majorHAnsi" w:hAnsiTheme="majorHAnsi"/>
                <w:sz w:val="16"/>
                <w:szCs w:val="16"/>
              </w:rPr>
              <w:t>the importance of the event to people alive at the time</w:t>
            </w:r>
          </w:p>
          <w:p w14:paraId="250EAB59" w14:textId="77777777" w:rsidR="00960438" w:rsidRPr="00960438" w:rsidRDefault="00960438" w:rsidP="00960438">
            <w:pPr>
              <w:numPr>
                <w:ilvl w:val="0"/>
                <w:numId w:val="11"/>
              </w:numPr>
              <w:ind w:left="567" w:hanging="357"/>
              <w:rPr>
                <w:rFonts w:asciiTheme="majorHAnsi" w:hAnsiTheme="majorHAnsi"/>
                <w:sz w:val="16"/>
                <w:szCs w:val="16"/>
              </w:rPr>
            </w:pPr>
            <w:r w:rsidRPr="00960438">
              <w:rPr>
                <w:rFonts w:asciiTheme="majorHAnsi" w:hAnsiTheme="majorHAnsi"/>
                <w:sz w:val="16"/>
                <w:szCs w:val="16"/>
              </w:rPr>
              <w:t>how deeply people’s lives were affected at the time</w:t>
            </w:r>
          </w:p>
          <w:p w14:paraId="3ED03C70" w14:textId="77777777" w:rsidR="00960438" w:rsidRPr="00960438" w:rsidRDefault="00960438" w:rsidP="00960438">
            <w:pPr>
              <w:numPr>
                <w:ilvl w:val="0"/>
                <w:numId w:val="11"/>
              </w:numPr>
              <w:ind w:left="567" w:hanging="357"/>
              <w:rPr>
                <w:rFonts w:asciiTheme="majorHAnsi" w:hAnsiTheme="majorHAnsi"/>
                <w:sz w:val="16"/>
                <w:szCs w:val="16"/>
              </w:rPr>
            </w:pPr>
            <w:r w:rsidRPr="00960438">
              <w:rPr>
                <w:rFonts w:asciiTheme="majorHAnsi" w:hAnsiTheme="majorHAnsi"/>
                <w:sz w:val="16"/>
                <w:szCs w:val="16"/>
              </w:rPr>
              <w:t>how many lives were affected</w:t>
            </w:r>
          </w:p>
          <w:p w14:paraId="55AB7CFD" w14:textId="77777777" w:rsidR="00960438" w:rsidRPr="00960438" w:rsidRDefault="00960438" w:rsidP="00960438">
            <w:pPr>
              <w:numPr>
                <w:ilvl w:val="0"/>
                <w:numId w:val="11"/>
              </w:numPr>
              <w:ind w:left="567" w:hanging="357"/>
              <w:rPr>
                <w:rFonts w:asciiTheme="majorHAnsi" w:hAnsiTheme="majorHAnsi"/>
                <w:sz w:val="16"/>
                <w:szCs w:val="16"/>
              </w:rPr>
            </w:pPr>
            <w:r w:rsidRPr="00960438">
              <w:rPr>
                <w:rFonts w:asciiTheme="majorHAnsi" w:hAnsiTheme="majorHAnsi"/>
                <w:sz w:val="16"/>
                <w:szCs w:val="16"/>
              </w:rPr>
              <w:t>the length of time people’s lives were affected</w:t>
            </w:r>
          </w:p>
          <w:p w14:paraId="2EE6C9C2" w14:textId="77777777" w:rsidR="00960438" w:rsidRPr="00960438" w:rsidRDefault="00960438" w:rsidP="00960438">
            <w:pPr>
              <w:numPr>
                <w:ilvl w:val="0"/>
                <w:numId w:val="11"/>
              </w:numPr>
              <w:ind w:left="567" w:hanging="357"/>
              <w:rPr>
                <w:rFonts w:asciiTheme="majorHAnsi" w:hAnsiTheme="majorHAnsi"/>
                <w:sz w:val="16"/>
                <w:szCs w:val="16"/>
              </w:rPr>
            </w:pPr>
            <w:r w:rsidRPr="00960438">
              <w:rPr>
                <w:rFonts w:asciiTheme="majorHAnsi" w:hAnsiTheme="majorHAnsi"/>
                <w:sz w:val="16"/>
                <w:szCs w:val="16"/>
              </w:rPr>
              <w:t>the extent to which the event continues to affect society.</w:t>
            </w:r>
          </w:p>
          <w:p w14:paraId="66D6D4C4" w14:textId="77777777" w:rsidR="00960438" w:rsidRPr="00960438" w:rsidRDefault="00960438" w:rsidP="00513CB2">
            <w:pPr>
              <w:pStyle w:val="NCEAtablebody"/>
              <w:rPr>
                <w:rFonts w:asciiTheme="majorHAnsi" w:hAnsiTheme="majorHAnsi"/>
                <w:sz w:val="16"/>
                <w:szCs w:val="16"/>
              </w:rPr>
            </w:pPr>
          </w:p>
        </w:tc>
        <w:tc>
          <w:tcPr>
            <w:tcW w:w="3333" w:type="pct"/>
            <w:gridSpan w:val="2"/>
          </w:tcPr>
          <w:p w14:paraId="5AAD535F" w14:textId="77777777" w:rsidR="00960438" w:rsidRPr="0085401D" w:rsidRDefault="00960438" w:rsidP="00513CB2">
            <w:pPr>
              <w:pStyle w:val="NCEAtablebody"/>
              <w:rPr>
                <w:rFonts w:asciiTheme="majorHAnsi" w:hAnsiTheme="majorHAnsi"/>
              </w:rPr>
            </w:pPr>
          </w:p>
        </w:tc>
      </w:tr>
      <w:tr w:rsidR="00960438" w:rsidRPr="0085401D" w14:paraId="0A75F019" w14:textId="77777777" w:rsidTr="00960438">
        <w:trPr>
          <w:trHeight w:val="360"/>
        </w:trPr>
        <w:tc>
          <w:tcPr>
            <w:tcW w:w="1667" w:type="pct"/>
            <w:tcBorders>
              <w:left w:val="single" w:sz="4" w:space="0" w:color="auto"/>
            </w:tcBorders>
          </w:tcPr>
          <w:p w14:paraId="0E16DCEE" w14:textId="77777777" w:rsidR="00960438" w:rsidRPr="00960438" w:rsidRDefault="00960438" w:rsidP="00960438">
            <w:pPr>
              <w:keepNext/>
              <w:keepLines/>
              <w:tabs>
                <w:tab w:val="left" w:pos="567"/>
                <w:tab w:val="left" w:pos="1134"/>
              </w:tabs>
              <w:rPr>
                <w:rFonts w:asciiTheme="majorHAnsi" w:hAnsiTheme="majorHAnsi"/>
                <w:color w:val="000000"/>
                <w:sz w:val="16"/>
                <w:szCs w:val="16"/>
              </w:rPr>
            </w:pPr>
            <w:r w:rsidRPr="00960438">
              <w:rPr>
                <w:rFonts w:asciiTheme="majorHAnsi" w:hAnsiTheme="majorHAnsi"/>
                <w:sz w:val="16"/>
                <w:szCs w:val="16"/>
              </w:rPr>
              <w:t xml:space="preserve">An </w:t>
            </w:r>
            <w:r w:rsidRPr="00960438">
              <w:rPr>
                <w:rFonts w:asciiTheme="majorHAnsi" w:hAnsiTheme="majorHAnsi"/>
                <w:i/>
                <w:sz w:val="16"/>
                <w:szCs w:val="16"/>
              </w:rPr>
              <w:t>event of significance to New Zealanders</w:t>
            </w:r>
            <w:r w:rsidRPr="00960438">
              <w:rPr>
                <w:rFonts w:asciiTheme="majorHAnsi" w:hAnsiTheme="majorHAnsi"/>
                <w:color w:val="FF0000"/>
                <w:sz w:val="16"/>
                <w:szCs w:val="16"/>
              </w:rPr>
              <w:t xml:space="preserve"> </w:t>
            </w:r>
            <w:r w:rsidRPr="00960438">
              <w:rPr>
                <w:rFonts w:asciiTheme="majorHAnsi" w:hAnsiTheme="majorHAnsi"/>
                <w:color w:val="000000"/>
                <w:sz w:val="16"/>
                <w:szCs w:val="16"/>
              </w:rPr>
              <w:t>is understood to be:</w:t>
            </w:r>
          </w:p>
          <w:p w14:paraId="1E26613E" w14:textId="77777777" w:rsidR="00960438" w:rsidRPr="00960438" w:rsidRDefault="00960438" w:rsidP="00960438">
            <w:pPr>
              <w:numPr>
                <w:ilvl w:val="0"/>
                <w:numId w:val="11"/>
              </w:numPr>
              <w:tabs>
                <w:tab w:val="left" w:pos="924"/>
              </w:tabs>
              <w:ind w:left="567" w:hanging="283"/>
              <w:rPr>
                <w:rFonts w:asciiTheme="majorHAnsi" w:hAnsiTheme="majorHAnsi"/>
                <w:sz w:val="16"/>
                <w:szCs w:val="16"/>
              </w:rPr>
            </w:pPr>
            <w:r w:rsidRPr="00960438">
              <w:rPr>
                <w:rFonts w:asciiTheme="majorHAnsi" w:hAnsiTheme="majorHAnsi"/>
                <w:sz w:val="16"/>
                <w:szCs w:val="16"/>
              </w:rPr>
              <w:t>an historical event occurring within New Zealand</w:t>
            </w:r>
          </w:p>
          <w:p w14:paraId="416D45A4" w14:textId="77777777" w:rsidR="00960438" w:rsidRPr="00960438" w:rsidRDefault="00960438" w:rsidP="00960438">
            <w:pPr>
              <w:numPr>
                <w:ilvl w:val="0"/>
                <w:numId w:val="11"/>
              </w:numPr>
              <w:tabs>
                <w:tab w:val="left" w:pos="924"/>
              </w:tabs>
              <w:ind w:left="567" w:hanging="283"/>
              <w:rPr>
                <w:rFonts w:asciiTheme="majorHAnsi" w:hAnsiTheme="majorHAnsi"/>
                <w:sz w:val="16"/>
                <w:szCs w:val="16"/>
              </w:rPr>
            </w:pPr>
            <w:r w:rsidRPr="00960438">
              <w:rPr>
                <w:rFonts w:asciiTheme="majorHAnsi" w:hAnsiTheme="majorHAnsi"/>
                <w:sz w:val="16"/>
                <w:szCs w:val="16"/>
              </w:rPr>
              <w:t>an historical international event involving New Zealanders</w:t>
            </w:r>
          </w:p>
          <w:p w14:paraId="18156E4F" w14:textId="77777777" w:rsidR="00960438" w:rsidRPr="00960438" w:rsidRDefault="00960438" w:rsidP="00960438">
            <w:pPr>
              <w:numPr>
                <w:ilvl w:val="0"/>
                <w:numId w:val="11"/>
              </w:numPr>
              <w:tabs>
                <w:tab w:val="left" w:pos="924"/>
              </w:tabs>
              <w:ind w:left="567" w:hanging="283"/>
              <w:rPr>
                <w:rFonts w:asciiTheme="majorHAnsi" w:hAnsiTheme="majorHAnsi"/>
                <w:sz w:val="16"/>
                <w:szCs w:val="16"/>
              </w:rPr>
            </w:pPr>
            <w:r w:rsidRPr="00960438">
              <w:rPr>
                <w:rFonts w:asciiTheme="majorHAnsi" w:hAnsiTheme="majorHAnsi"/>
                <w:sz w:val="16"/>
                <w:szCs w:val="16"/>
              </w:rPr>
              <w:t>an historical international event influencing New Zealanders</w:t>
            </w:r>
          </w:p>
          <w:p w14:paraId="09359C5A" w14:textId="77777777" w:rsidR="00960438" w:rsidRPr="00960438" w:rsidRDefault="00960438" w:rsidP="00513CB2">
            <w:pPr>
              <w:pStyle w:val="NCEAtablebody"/>
              <w:rPr>
                <w:rFonts w:asciiTheme="majorHAnsi" w:hAnsiTheme="majorHAnsi"/>
                <w:sz w:val="16"/>
                <w:szCs w:val="16"/>
              </w:rPr>
            </w:pPr>
          </w:p>
        </w:tc>
        <w:tc>
          <w:tcPr>
            <w:tcW w:w="3333" w:type="pct"/>
            <w:gridSpan w:val="2"/>
          </w:tcPr>
          <w:p w14:paraId="68BBDF64" w14:textId="77777777" w:rsidR="00960438" w:rsidRPr="0085401D" w:rsidRDefault="00960438" w:rsidP="00513CB2">
            <w:pPr>
              <w:pStyle w:val="NCEAtablebody"/>
              <w:rPr>
                <w:rFonts w:asciiTheme="majorHAnsi" w:hAnsiTheme="majorHAnsi"/>
              </w:rPr>
            </w:pPr>
          </w:p>
        </w:tc>
      </w:tr>
    </w:tbl>
    <w:p w14:paraId="6988B0B8" w14:textId="77777777" w:rsidR="00513CB2" w:rsidRDefault="00513CB2" w:rsidP="00513CB2">
      <w:pPr>
        <w:pStyle w:val="NCEAbodytext"/>
        <w:rPr>
          <w:rFonts w:asciiTheme="majorHAnsi" w:hAnsiTheme="majorHAnsi"/>
          <w:sz w:val="20"/>
        </w:rPr>
      </w:pPr>
      <w:r w:rsidRPr="0085401D">
        <w:rPr>
          <w:rFonts w:asciiTheme="majorHAnsi" w:hAnsiTheme="majorHAnsi"/>
          <w:sz w:val="20"/>
        </w:rPr>
        <w:t>Final grades will be decided using professional judgement based on a holistic examination of the evidence provided against the criteria in the Achievement Standard.</w:t>
      </w:r>
      <w:r w:rsidR="00960438">
        <w:rPr>
          <w:rFonts w:asciiTheme="majorHAnsi" w:hAnsiTheme="majorHAnsi"/>
          <w:sz w:val="20"/>
        </w:rPr>
        <w:t xml:space="preserve"> The criteria in te EN are above</w:t>
      </w:r>
    </w:p>
    <w:p w14:paraId="3BF0612E" w14:textId="77777777" w:rsidR="00960438" w:rsidRDefault="00960438" w:rsidP="00513CB2">
      <w:pPr>
        <w:pStyle w:val="NCEAbodytext"/>
        <w:rPr>
          <w:rFonts w:asciiTheme="majorHAnsi" w:hAnsiTheme="majorHAnsi"/>
          <w:sz w:val="20"/>
        </w:rPr>
      </w:pPr>
    </w:p>
    <w:p w14:paraId="0FCCEF7D" w14:textId="77777777" w:rsidR="00960438" w:rsidRPr="00960438" w:rsidRDefault="00960438" w:rsidP="00960438">
      <w:pPr>
        <w:keepNext/>
        <w:keepLines/>
        <w:tabs>
          <w:tab w:val="left" w:pos="567"/>
          <w:tab w:val="left" w:pos="1134"/>
        </w:tabs>
        <w:rPr>
          <w:rFonts w:asciiTheme="majorHAnsi" w:hAnsiTheme="majorHAnsi"/>
          <w:sz w:val="20"/>
          <w:szCs w:val="20"/>
        </w:rPr>
      </w:pPr>
    </w:p>
    <w:sectPr w:rsidR="00960438" w:rsidRPr="00960438" w:rsidSect="00513CB2">
      <w:headerReference w:type="even" r:id="rId30"/>
      <w:headerReference w:type="default" r:id="rId31"/>
      <w:footerReference w:type="even" r:id="rId32"/>
      <w:footerReference w:type="default" r:id="rId33"/>
      <w:headerReference w:type="first" r:id="rId34"/>
      <w:footerReference w:type="first" r:id="rId35"/>
      <w:pgSz w:w="16840" w:h="11907" w:orient="landscape" w:code="9"/>
      <w:pgMar w:top="1440" w:right="1440" w:bottom="1440" w:left="1440" w:header="720" w:footer="720"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05925B" w14:textId="77777777" w:rsidR="00551D0A" w:rsidRDefault="00551D0A">
      <w:r>
        <w:separator/>
      </w:r>
    </w:p>
  </w:endnote>
  <w:endnote w:type="continuationSeparator" w:id="0">
    <w:p w14:paraId="6B2447FB" w14:textId="77777777" w:rsidR="00551D0A" w:rsidRDefault="00551D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w:panose1 w:val="02000500000000000000"/>
    <w:charset w:val="00"/>
    <w:family w:val="auto"/>
    <w:pitch w:val="variable"/>
    <w:sig w:usb0="A00002FF" w:usb1="7800205A" w:usb2="14600000" w:usb3="00000000" w:csb0="00000193" w:csb1="00000000"/>
  </w:font>
  <w:font w:name="Arial">
    <w:panose1 w:val="020B0604020202020204"/>
    <w:charset w:val="00"/>
    <w:family w:val="auto"/>
    <w:pitch w:val="variable"/>
    <w:sig w:usb0="E0002AFF" w:usb1="C0007843" w:usb2="00000009" w:usb3="00000000" w:csb0="000001FF" w:csb1="00000000"/>
  </w:font>
  <w:font w:name="Wingdings 2">
    <w:panose1 w:val="05020102010507070707"/>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Arial Mäori">
    <w:altName w:val="Arial"/>
    <w:charset w:val="00"/>
    <w:family w:val="swiss"/>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Tahoma">
    <w:panose1 w:val="020B0604030504040204"/>
    <w:charset w:val="00"/>
    <w:family w:val="auto"/>
    <w:pitch w:val="variable"/>
    <w:sig w:usb0="E1002AFF" w:usb1="C000605B" w:usb2="00000029" w:usb3="00000000" w:csb0="000101FF" w:csb1="00000000"/>
  </w:font>
  <w:font w:name="ＭＳ ゴシック">
    <w:charset w:val="4E"/>
    <w:family w:val="auto"/>
    <w:pitch w:val="variable"/>
    <w:sig w:usb0="E00002FF" w:usb1="6AC7FDFB" w:usb2="00000012" w:usb3="00000000" w:csb0="0002009F"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F561A7A" w14:textId="77777777" w:rsidR="00551D0A" w:rsidRDefault="00551D0A" w:rsidP="00367D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429043" w14:textId="77777777" w:rsidR="00551D0A" w:rsidRDefault="00551D0A">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C6A3C0" w14:textId="77777777" w:rsidR="00551D0A" w:rsidRDefault="00551D0A" w:rsidP="00367DB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B376D7">
      <w:rPr>
        <w:rStyle w:val="PageNumber"/>
        <w:noProof/>
      </w:rPr>
      <w:t>2</w:t>
    </w:r>
    <w:r>
      <w:rPr>
        <w:rStyle w:val="PageNumber"/>
      </w:rPr>
      <w:fldChar w:fldCharType="end"/>
    </w:r>
  </w:p>
  <w:p w14:paraId="1284DDDC" w14:textId="77777777" w:rsidR="00551D0A" w:rsidRDefault="00551D0A">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E5A3D4" w14:textId="77777777" w:rsidR="00551D0A" w:rsidRPr="006628D1" w:rsidRDefault="00551D0A" w:rsidP="00513CB2">
    <w:pPr>
      <w:pStyle w:val="Footer"/>
      <w:tabs>
        <w:tab w:val="clear" w:pos="4153"/>
        <w:tab w:val="clear" w:pos="8306"/>
        <w:tab w:val="right" w:pos="8520"/>
      </w:tabs>
      <w:rPr>
        <w:sz w:val="18"/>
      </w:rPr>
    </w:pPr>
    <w:r w:rsidRPr="006628D1">
      <w:rPr>
        <w:color w:val="808080"/>
        <w:sz w:val="18"/>
      </w:rPr>
      <w:t>This draft resource is copyright © Crown 2009</w:t>
    </w:r>
    <w:r w:rsidRPr="006628D1">
      <w:rPr>
        <w:color w:val="808080"/>
        <w:sz w:val="18"/>
      </w:rPr>
      <w:tab/>
    </w:r>
    <w:r w:rsidRPr="006628D1">
      <w:rPr>
        <w:color w:val="808080"/>
        <w:sz w:val="18"/>
        <w:lang w:bidi="en-US"/>
      </w:rPr>
      <w:t xml:space="preserve">Page </w:t>
    </w:r>
    <w:r w:rsidRPr="006628D1">
      <w:rPr>
        <w:color w:val="808080"/>
        <w:sz w:val="18"/>
        <w:lang w:bidi="en-US"/>
      </w:rPr>
      <w:fldChar w:fldCharType="begin"/>
    </w:r>
    <w:r w:rsidRPr="006628D1">
      <w:rPr>
        <w:color w:val="808080"/>
        <w:sz w:val="18"/>
        <w:lang w:bidi="en-US"/>
      </w:rPr>
      <w:instrText xml:space="preserve"> PAGE </w:instrText>
    </w:r>
    <w:r w:rsidRPr="006628D1">
      <w:rPr>
        <w:color w:val="808080"/>
        <w:sz w:val="18"/>
        <w:lang w:bidi="en-US"/>
      </w:rPr>
      <w:fldChar w:fldCharType="separate"/>
    </w:r>
    <w:r w:rsidRPr="006628D1">
      <w:rPr>
        <w:noProof/>
        <w:color w:val="808080"/>
        <w:sz w:val="18"/>
        <w:lang w:bidi="en-US"/>
      </w:rPr>
      <w:t>16</w:t>
    </w:r>
    <w:r w:rsidRPr="006628D1">
      <w:rPr>
        <w:color w:val="808080"/>
        <w:sz w:val="18"/>
        <w:lang w:bidi="en-US"/>
      </w:rPr>
      <w:fldChar w:fldCharType="end"/>
    </w:r>
    <w:r w:rsidRPr="006628D1">
      <w:rPr>
        <w:color w:val="808080"/>
        <w:sz w:val="18"/>
        <w:lang w:bidi="en-US"/>
      </w:rPr>
      <w:t xml:space="preserve"> of </w:t>
    </w:r>
    <w:r w:rsidRPr="006628D1">
      <w:rPr>
        <w:color w:val="808080"/>
        <w:sz w:val="18"/>
        <w:lang w:bidi="en-US"/>
      </w:rPr>
      <w:fldChar w:fldCharType="begin"/>
    </w:r>
    <w:r w:rsidRPr="006628D1">
      <w:rPr>
        <w:color w:val="808080"/>
        <w:sz w:val="18"/>
        <w:lang w:bidi="en-US"/>
      </w:rPr>
      <w:instrText xml:space="preserve"> NUMPAGES </w:instrText>
    </w:r>
    <w:r w:rsidRPr="006628D1">
      <w:rPr>
        <w:color w:val="808080"/>
        <w:sz w:val="18"/>
        <w:lang w:bidi="en-US"/>
      </w:rPr>
      <w:fldChar w:fldCharType="separate"/>
    </w:r>
    <w:r w:rsidR="00B376D7">
      <w:rPr>
        <w:noProof/>
        <w:color w:val="808080"/>
        <w:sz w:val="18"/>
        <w:lang w:bidi="en-US"/>
      </w:rPr>
      <w:t>6</w:t>
    </w:r>
    <w:r w:rsidRPr="006628D1">
      <w:rPr>
        <w:color w:val="808080"/>
        <w:sz w:val="18"/>
        <w:lang w:bidi="en-US"/>
      </w:rPr>
      <w:fldChar w:fldCharType="end"/>
    </w: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88E34BC" w14:textId="77777777" w:rsidR="00551D0A" w:rsidRDefault="00551D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16</w:t>
    </w:r>
    <w:r>
      <w:rPr>
        <w:rStyle w:val="PageNumber"/>
      </w:rPr>
      <w:fldChar w:fldCharType="end"/>
    </w:r>
  </w:p>
  <w:p w14:paraId="1289EEEF" w14:textId="77777777" w:rsidR="00551D0A" w:rsidRDefault="00551D0A">
    <w:pPr>
      <w:pStyle w:val="Footer"/>
      <w:ind w:right="360"/>
    </w:pPr>
  </w:p>
  <w:p w14:paraId="50A00A1C" w14:textId="77777777" w:rsidR="00551D0A" w:rsidRDefault="00551D0A"/>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B73342" w14:textId="77777777" w:rsidR="00551D0A" w:rsidRPr="00F45ADA" w:rsidRDefault="00551D0A" w:rsidP="00513CB2">
    <w:pPr>
      <w:pStyle w:val="NCEAHeaderFooter"/>
    </w:pPr>
    <w:r w:rsidRPr="00F45ADA">
      <w:tab/>
    </w:r>
    <w:r>
      <w:tab/>
    </w:r>
    <w:r>
      <w:tab/>
    </w:r>
    <w:r>
      <w:tab/>
    </w:r>
    <w:r>
      <w:tab/>
    </w:r>
    <w:r>
      <w:tab/>
    </w:r>
    <w:r>
      <w:tab/>
    </w:r>
    <w:r w:rsidRPr="00F45ADA">
      <w:tab/>
    </w:r>
    <w:r w:rsidRPr="00F45ADA">
      <w:rPr>
        <w:lang w:bidi="en-US"/>
      </w:rPr>
      <w:t xml:space="preserve">Page </w:t>
    </w:r>
    <w:r w:rsidRPr="00F45ADA">
      <w:rPr>
        <w:lang w:bidi="en-US"/>
      </w:rPr>
      <w:fldChar w:fldCharType="begin"/>
    </w:r>
    <w:r w:rsidRPr="00F45ADA">
      <w:rPr>
        <w:lang w:bidi="en-US"/>
      </w:rPr>
      <w:instrText xml:space="preserve"> PAGE </w:instrText>
    </w:r>
    <w:r w:rsidRPr="00F45ADA">
      <w:rPr>
        <w:lang w:bidi="en-US"/>
      </w:rPr>
      <w:fldChar w:fldCharType="separate"/>
    </w:r>
    <w:r w:rsidR="00B376D7">
      <w:rPr>
        <w:noProof/>
        <w:lang w:bidi="en-US"/>
      </w:rPr>
      <w:t>6</w:t>
    </w:r>
    <w:r w:rsidRPr="00F45ADA">
      <w:rPr>
        <w:lang w:bidi="en-US"/>
      </w:rPr>
      <w:fldChar w:fldCharType="end"/>
    </w:r>
    <w:r w:rsidRPr="00F45ADA">
      <w:rPr>
        <w:lang w:bidi="en-US"/>
      </w:rPr>
      <w:t xml:space="preserve"> of </w:t>
    </w:r>
    <w:r w:rsidRPr="00F45ADA">
      <w:rPr>
        <w:lang w:bidi="en-US"/>
      </w:rPr>
      <w:fldChar w:fldCharType="begin"/>
    </w:r>
    <w:r w:rsidRPr="00F45ADA">
      <w:rPr>
        <w:lang w:bidi="en-US"/>
      </w:rPr>
      <w:instrText xml:space="preserve"> NUMPAGES </w:instrText>
    </w:r>
    <w:r w:rsidRPr="00F45ADA">
      <w:rPr>
        <w:lang w:bidi="en-US"/>
      </w:rPr>
      <w:fldChar w:fldCharType="separate"/>
    </w:r>
    <w:r w:rsidR="00B376D7">
      <w:rPr>
        <w:noProof/>
        <w:lang w:bidi="en-US"/>
      </w:rPr>
      <w:t>6</w:t>
    </w:r>
    <w:r w:rsidRPr="00F45ADA">
      <w:rPr>
        <w:lang w:bidi="en-US"/>
      </w:rPr>
      <w:fldChar w:fldCharType="end"/>
    </w: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EC6A6E" w14:textId="77777777" w:rsidR="00551D0A" w:rsidRDefault="00551D0A">
    <w:pPr>
      <w:pStyle w:val="Footer"/>
      <w:rPr>
        <w:i/>
        <w:sz w:val="20"/>
      </w:rPr>
    </w:pPr>
    <w:r>
      <w:rPr>
        <w:i/>
        <w:sz w:val="20"/>
      </w:rPr>
      <w:t>© Crown 2000</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7ECDCB6" w14:textId="77777777" w:rsidR="00551D0A" w:rsidRDefault="00551D0A">
      <w:r>
        <w:separator/>
      </w:r>
    </w:p>
  </w:footnote>
  <w:footnote w:type="continuationSeparator" w:id="0">
    <w:p w14:paraId="45624E9A" w14:textId="77777777" w:rsidR="00551D0A" w:rsidRDefault="00551D0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BF71A6" w14:textId="77777777" w:rsidR="00551D0A" w:rsidRDefault="00551D0A" w:rsidP="003B4E11">
    <w:pPr>
      <w:pStyle w:val="NCEAHeaderFooter"/>
    </w:pPr>
    <w:r>
      <w:t xml:space="preserve">Internal assessment  History 3.4 for </w:t>
    </w:r>
    <w:r w:rsidRPr="008C33D2">
      <w:t>Achievement Standard 91437</w:t>
    </w:r>
  </w:p>
  <w:p w14:paraId="1477D05D" w14:textId="77777777" w:rsidR="00551D0A" w:rsidRPr="006628D1" w:rsidRDefault="00551D0A" w:rsidP="00513CB2">
    <w:pPr>
      <w:pStyle w:val="NCEAHeaderFoot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6FDBC4" w14:textId="77777777" w:rsidR="00551D0A" w:rsidRDefault="00551D0A"/>
  <w:p w14:paraId="304EDCB9" w14:textId="77777777" w:rsidR="00551D0A" w:rsidRDefault="00551D0A"/>
  <w:p w14:paraId="5C767C0C" w14:textId="77777777" w:rsidR="00551D0A" w:rsidRDefault="00551D0A"/>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D9DAC" w14:textId="77777777" w:rsidR="00551D0A" w:rsidRDefault="00551D0A" w:rsidP="003B4E11">
    <w:pPr>
      <w:pStyle w:val="NCEAHeaderFooter"/>
    </w:pPr>
    <w:r>
      <w:t xml:space="preserve">Internal assessment resource History 3.4 The Northern War for </w:t>
    </w:r>
    <w:r w:rsidRPr="008C33D2">
      <w:t>Achievement Standard 91437</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56256B" w14:textId="77777777" w:rsidR="00551D0A" w:rsidRDefault="00551D0A">
    <w:pPr>
      <w:pStyle w:val="Header"/>
      <w:rPr>
        <w:i/>
        <w:sz w:val="20"/>
      </w:rPr>
    </w:pPr>
    <w:r>
      <w:rPr>
        <w:i/>
        <w:sz w:val="20"/>
      </w:rPr>
      <w:t>JO-Cont version 1 Apr 13</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8" type="#_x0000_t75" style="width:3in;height:3in" o:bullet="t"/>
    </w:pict>
  </w:numPicBullet>
  <w:numPicBullet w:numPicBulletId="1">
    <w:pict>
      <v:shape id="_x0000_i1069" type="#_x0000_t75" style="width:3in;height:3in" o:bullet="t"/>
    </w:pict>
  </w:numPicBullet>
  <w:numPicBullet w:numPicBulletId="2">
    <w:pict>
      <v:shape id="_x0000_i1070" type="#_x0000_t75" style="width:3in;height:3in" o:bullet="t"/>
    </w:pict>
  </w:numPicBullet>
  <w:abstractNum w:abstractNumId="0">
    <w:nsid w:val="FFFFFF1D"/>
    <w:multiLevelType w:val="multilevel"/>
    <w:tmpl w:val="508C9A0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DFCAFF34"/>
    <w:lvl w:ilvl="0">
      <w:start w:val="1"/>
      <w:numFmt w:val="decimal"/>
      <w:lvlText w:val="%1."/>
      <w:lvlJc w:val="left"/>
      <w:pPr>
        <w:tabs>
          <w:tab w:val="num" w:pos="1492"/>
        </w:tabs>
        <w:ind w:left="1492" w:hanging="360"/>
      </w:pPr>
    </w:lvl>
  </w:abstractNum>
  <w:abstractNum w:abstractNumId="2">
    <w:nsid w:val="FFFFFF7D"/>
    <w:multiLevelType w:val="singleLevel"/>
    <w:tmpl w:val="6A6C4690"/>
    <w:lvl w:ilvl="0">
      <w:start w:val="1"/>
      <w:numFmt w:val="decimal"/>
      <w:lvlText w:val="%1."/>
      <w:lvlJc w:val="left"/>
      <w:pPr>
        <w:tabs>
          <w:tab w:val="num" w:pos="1209"/>
        </w:tabs>
        <w:ind w:left="1209" w:hanging="360"/>
      </w:pPr>
    </w:lvl>
  </w:abstractNum>
  <w:abstractNum w:abstractNumId="3">
    <w:nsid w:val="FFFFFF7E"/>
    <w:multiLevelType w:val="singleLevel"/>
    <w:tmpl w:val="5AC4A810"/>
    <w:lvl w:ilvl="0">
      <w:start w:val="1"/>
      <w:numFmt w:val="decimal"/>
      <w:lvlText w:val="%1."/>
      <w:lvlJc w:val="left"/>
      <w:pPr>
        <w:tabs>
          <w:tab w:val="num" w:pos="926"/>
        </w:tabs>
        <w:ind w:left="926" w:hanging="360"/>
      </w:pPr>
    </w:lvl>
  </w:abstractNum>
  <w:abstractNum w:abstractNumId="4">
    <w:nsid w:val="FFFFFF7F"/>
    <w:multiLevelType w:val="singleLevel"/>
    <w:tmpl w:val="70D64C08"/>
    <w:lvl w:ilvl="0">
      <w:start w:val="1"/>
      <w:numFmt w:val="decimal"/>
      <w:lvlText w:val="%1."/>
      <w:lvlJc w:val="left"/>
      <w:pPr>
        <w:tabs>
          <w:tab w:val="num" w:pos="643"/>
        </w:tabs>
        <w:ind w:left="643" w:hanging="360"/>
      </w:pPr>
    </w:lvl>
  </w:abstractNum>
  <w:abstractNum w:abstractNumId="5">
    <w:nsid w:val="FFFFFF80"/>
    <w:multiLevelType w:val="singleLevel"/>
    <w:tmpl w:val="7A2C76FA"/>
    <w:lvl w:ilvl="0">
      <w:start w:val="1"/>
      <w:numFmt w:val="bullet"/>
      <w:lvlText w:val=""/>
      <w:lvlJc w:val="left"/>
      <w:pPr>
        <w:tabs>
          <w:tab w:val="num" w:pos="1492"/>
        </w:tabs>
        <w:ind w:left="1492" w:hanging="360"/>
      </w:pPr>
      <w:rPr>
        <w:rFonts w:ascii="Symbol" w:hAnsi="Symbol" w:hint="default"/>
      </w:rPr>
    </w:lvl>
  </w:abstractNum>
  <w:abstractNum w:abstractNumId="6">
    <w:nsid w:val="FFFFFF81"/>
    <w:multiLevelType w:val="singleLevel"/>
    <w:tmpl w:val="EE027B6E"/>
    <w:lvl w:ilvl="0">
      <w:start w:val="1"/>
      <w:numFmt w:val="bullet"/>
      <w:lvlText w:val=""/>
      <w:lvlJc w:val="left"/>
      <w:pPr>
        <w:tabs>
          <w:tab w:val="num" w:pos="1209"/>
        </w:tabs>
        <w:ind w:left="1209" w:hanging="360"/>
      </w:pPr>
      <w:rPr>
        <w:rFonts w:ascii="Symbol" w:hAnsi="Symbol" w:hint="default"/>
      </w:rPr>
    </w:lvl>
  </w:abstractNum>
  <w:abstractNum w:abstractNumId="7">
    <w:nsid w:val="FFFFFF82"/>
    <w:multiLevelType w:val="singleLevel"/>
    <w:tmpl w:val="A75CE8D2"/>
    <w:lvl w:ilvl="0">
      <w:start w:val="1"/>
      <w:numFmt w:val="bullet"/>
      <w:lvlText w:val=""/>
      <w:lvlJc w:val="left"/>
      <w:pPr>
        <w:tabs>
          <w:tab w:val="num" w:pos="926"/>
        </w:tabs>
        <w:ind w:left="926" w:hanging="360"/>
      </w:pPr>
      <w:rPr>
        <w:rFonts w:ascii="Symbol" w:hAnsi="Symbol" w:hint="default"/>
      </w:rPr>
    </w:lvl>
  </w:abstractNum>
  <w:abstractNum w:abstractNumId="8">
    <w:nsid w:val="FFFFFF83"/>
    <w:multiLevelType w:val="singleLevel"/>
    <w:tmpl w:val="52B690C0"/>
    <w:lvl w:ilvl="0">
      <w:start w:val="1"/>
      <w:numFmt w:val="bullet"/>
      <w:lvlText w:val=""/>
      <w:lvlJc w:val="left"/>
      <w:pPr>
        <w:tabs>
          <w:tab w:val="num" w:pos="643"/>
        </w:tabs>
        <w:ind w:left="643" w:hanging="360"/>
      </w:pPr>
      <w:rPr>
        <w:rFonts w:ascii="Symbol" w:hAnsi="Symbol" w:hint="default"/>
      </w:rPr>
    </w:lvl>
  </w:abstractNum>
  <w:abstractNum w:abstractNumId="9">
    <w:nsid w:val="FFFFFF88"/>
    <w:multiLevelType w:val="singleLevel"/>
    <w:tmpl w:val="35DA6234"/>
    <w:lvl w:ilvl="0">
      <w:start w:val="1"/>
      <w:numFmt w:val="decimal"/>
      <w:lvlText w:val="%1."/>
      <w:lvlJc w:val="left"/>
      <w:pPr>
        <w:tabs>
          <w:tab w:val="num" w:pos="360"/>
        </w:tabs>
        <w:ind w:left="360" w:hanging="360"/>
      </w:pPr>
    </w:lvl>
  </w:abstractNum>
  <w:abstractNum w:abstractNumId="10">
    <w:nsid w:val="FFFFFF89"/>
    <w:multiLevelType w:val="singleLevel"/>
    <w:tmpl w:val="7E0E4D7C"/>
    <w:lvl w:ilvl="0">
      <w:start w:val="1"/>
      <w:numFmt w:val="bullet"/>
      <w:lvlText w:val=""/>
      <w:lvlJc w:val="left"/>
      <w:pPr>
        <w:tabs>
          <w:tab w:val="num" w:pos="360"/>
        </w:tabs>
        <w:ind w:left="360" w:hanging="360"/>
      </w:pPr>
      <w:rPr>
        <w:rFonts w:ascii="Symbol" w:hAnsi="Symbol" w:hint="default"/>
      </w:rPr>
    </w:lvl>
  </w:abstractNum>
  <w:abstractNum w:abstractNumId="11">
    <w:nsid w:val="00000002"/>
    <w:multiLevelType w:val="singleLevel"/>
    <w:tmpl w:val="00000002"/>
    <w:name w:val="WW8Num2"/>
    <w:lvl w:ilvl="0">
      <w:start w:val="1"/>
      <w:numFmt w:val="bullet"/>
      <w:lvlText w:val=""/>
      <w:lvlJc w:val="left"/>
      <w:pPr>
        <w:tabs>
          <w:tab w:val="num" w:pos="0"/>
        </w:tabs>
        <w:ind w:left="340" w:firstLine="340"/>
      </w:pPr>
      <w:rPr>
        <w:rFonts w:ascii="Symbol" w:hAnsi="Symbol"/>
      </w:rPr>
    </w:lvl>
  </w:abstractNum>
  <w:abstractNum w:abstractNumId="12">
    <w:nsid w:val="00000003"/>
    <w:multiLevelType w:val="singleLevel"/>
    <w:tmpl w:val="00000003"/>
    <w:name w:val="WW8Num3"/>
    <w:lvl w:ilvl="0">
      <w:start w:val="1"/>
      <w:numFmt w:val="decimal"/>
      <w:lvlText w:val="%1."/>
      <w:lvlJc w:val="left"/>
      <w:pPr>
        <w:tabs>
          <w:tab w:val="num" w:pos="360"/>
        </w:tabs>
        <w:ind w:left="360" w:hanging="360"/>
      </w:pPr>
      <w:rPr>
        <w:rFonts w:ascii="Symbol" w:hAnsi="Symbol"/>
        <w:sz w:val="20"/>
      </w:rPr>
    </w:lvl>
  </w:abstractNum>
  <w:abstractNum w:abstractNumId="13">
    <w:nsid w:val="00000005"/>
    <w:multiLevelType w:val="singleLevel"/>
    <w:tmpl w:val="A4FAA392"/>
    <w:lvl w:ilvl="0">
      <w:start w:val="1"/>
      <w:numFmt w:val="bullet"/>
      <w:pStyle w:val="NCEAbullets"/>
      <w:lvlText w:val=""/>
      <w:lvlJc w:val="left"/>
      <w:pPr>
        <w:tabs>
          <w:tab w:val="num" w:pos="0"/>
        </w:tabs>
        <w:ind w:left="0" w:firstLine="0"/>
      </w:pPr>
      <w:rPr>
        <w:rFonts w:ascii="Symbol" w:hAnsi="Symbol"/>
        <w:sz w:val="16"/>
      </w:rPr>
    </w:lvl>
  </w:abstractNum>
  <w:abstractNum w:abstractNumId="14">
    <w:nsid w:val="00000006"/>
    <w:multiLevelType w:val="singleLevel"/>
    <w:tmpl w:val="00000006"/>
    <w:name w:val="WW8Num7"/>
    <w:lvl w:ilvl="0">
      <w:start w:val="1"/>
      <w:numFmt w:val="bullet"/>
      <w:lvlText w:val=""/>
      <w:lvlJc w:val="left"/>
      <w:pPr>
        <w:tabs>
          <w:tab w:val="num" w:pos="0"/>
        </w:tabs>
        <w:ind w:left="1440" w:hanging="360"/>
      </w:pPr>
      <w:rPr>
        <w:rFonts w:ascii="Symbol" w:hAnsi="Symbol"/>
      </w:rPr>
    </w:lvl>
  </w:abstractNum>
  <w:abstractNum w:abstractNumId="15">
    <w:nsid w:val="0343402C"/>
    <w:multiLevelType w:val="hybridMultilevel"/>
    <w:tmpl w:val="C2FA7E56"/>
    <w:lvl w:ilvl="0" w:tplc="6D607124">
      <w:start w:val="1"/>
      <w:numFmt w:val="bullet"/>
      <w:lvlText w:val=""/>
      <w:lvlJc w:val="left"/>
      <w:pPr>
        <w:tabs>
          <w:tab w:val="num" w:pos="360"/>
        </w:tabs>
        <w:ind w:left="360" w:hanging="360"/>
      </w:pPr>
      <w:rPr>
        <w:rFonts w:ascii="Symbol" w:hAnsi="Symbol" w:hint="default"/>
        <w:color w:val="auto"/>
      </w:rPr>
    </w:lvl>
    <w:lvl w:ilvl="1" w:tplc="1178A778">
      <w:start w:val="1"/>
      <w:numFmt w:val="bullet"/>
      <w:pStyle w:val="NCEABulletssub"/>
      <w:lvlText w:val=""/>
      <w:lvlJc w:val="left"/>
      <w:pPr>
        <w:tabs>
          <w:tab w:val="num" w:pos="720"/>
        </w:tabs>
        <w:ind w:left="720" w:hanging="360"/>
      </w:pPr>
      <w:rPr>
        <w:rFonts w:ascii="Symbol" w:hAnsi="Symbol" w:hint="default"/>
        <w:sz w:val="16"/>
      </w:rPr>
    </w:lvl>
    <w:lvl w:ilvl="2" w:tplc="08090005" w:tentative="1">
      <w:start w:val="1"/>
      <w:numFmt w:val="bullet"/>
      <w:lvlText w:val=""/>
      <w:lvlJc w:val="left"/>
      <w:pPr>
        <w:tabs>
          <w:tab w:val="num" w:pos="1440"/>
        </w:tabs>
        <w:ind w:left="1440" w:hanging="360"/>
      </w:pPr>
      <w:rPr>
        <w:rFonts w:ascii="Wingdings" w:hAnsi="Wingdings" w:hint="default"/>
      </w:rPr>
    </w:lvl>
    <w:lvl w:ilvl="3" w:tplc="08090001" w:tentative="1">
      <w:start w:val="1"/>
      <w:numFmt w:val="bullet"/>
      <w:lvlText w:val=""/>
      <w:lvlJc w:val="left"/>
      <w:pPr>
        <w:tabs>
          <w:tab w:val="num" w:pos="2160"/>
        </w:tabs>
        <w:ind w:left="2160" w:hanging="360"/>
      </w:pPr>
      <w:rPr>
        <w:rFonts w:ascii="Symbol" w:hAnsi="Symbol" w:hint="default"/>
      </w:rPr>
    </w:lvl>
    <w:lvl w:ilvl="4" w:tplc="08090003" w:tentative="1">
      <w:start w:val="1"/>
      <w:numFmt w:val="bullet"/>
      <w:lvlText w:val="o"/>
      <w:lvlJc w:val="left"/>
      <w:pPr>
        <w:tabs>
          <w:tab w:val="num" w:pos="2880"/>
        </w:tabs>
        <w:ind w:left="2880" w:hanging="360"/>
      </w:pPr>
      <w:rPr>
        <w:rFonts w:ascii="Courier New" w:hAnsi="Courier New" w:cs="Courier New" w:hint="default"/>
      </w:rPr>
    </w:lvl>
    <w:lvl w:ilvl="5" w:tplc="08090005" w:tentative="1">
      <w:start w:val="1"/>
      <w:numFmt w:val="bullet"/>
      <w:lvlText w:val=""/>
      <w:lvlJc w:val="left"/>
      <w:pPr>
        <w:tabs>
          <w:tab w:val="num" w:pos="3600"/>
        </w:tabs>
        <w:ind w:left="3600" w:hanging="360"/>
      </w:pPr>
      <w:rPr>
        <w:rFonts w:ascii="Wingdings" w:hAnsi="Wingdings" w:hint="default"/>
      </w:rPr>
    </w:lvl>
    <w:lvl w:ilvl="6" w:tplc="08090001" w:tentative="1">
      <w:start w:val="1"/>
      <w:numFmt w:val="bullet"/>
      <w:lvlText w:val=""/>
      <w:lvlJc w:val="left"/>
      <w:pPr>
        <w:tabs>
          <w:tab w:val="num" w:pos="4320"/>
        </w:tabs>
        <w:ind w:left="4320" w:hanging="360"/>
      </w:pPr>
      <w:rPr>
        <w:rFonts w:ascii="Symbol" w:hAnsi="Symbol" w:hint="default"/>
      </w:rPr>
    </w:lvl>
    <w:lvl w:ilvl="7" w:tplc="08090003" w:tentative="1">
      <w:start w:val="1"/>
      <w:numFmt w:val="bullet"/>
      <w:lvlText w:val="o"/>
      <w:lvlJc w:val="left"/>
      <w:pPr>
        <w:tabs>
          <w:tab w:val="num" w:pos="5040"/>
        </w:tabs>
        <w:ind w:left="5040" w:hanging="360"/>
      </w:pPr>
      <w:rPr>
        <w:rFonts w:ascii="Courier New" w:hAnsi="Courier New" w:cs="Courier New" w:hint="default"/>
      </w:rPr>
    </w:lvl>
    <w:lvl w:ilvl="8" w:tplc="08090005" w:tentative="1">
      <w:start w:val="1"/>
      <w:numFmt w:val="bullet"/>
      <w:lvlText w:val=""/>
      <w:lvlJc w:val="left"/>
      <w:pPr>
        <w:tabs>
          <w:tab w:val="num" w:pos="5760"/>
        </w:tabs>
        <w:ind w:left="5760" w:hanging="360"/>
      </w:pPr>
      <w:rPr>
        <w:rFonts w:ascii="Wingdings" w:hAnsi="Wingdings" w:hint="default"/>
      </w:rPr>
    </w:lvl>
  </w:abstractNum>
  <w:abstractNum w:abstractNumId="16">
    <w:nsid w:val="03E943B3"/>
    <w:multiLevelType w:val="hybridMultilevel"/>
    <w:tmpl w:val="29D06C3A"/>
    <w:lvl w:ilvl="0" w:tplc="4EDE340C">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087E6ECE"/>
    <w:multiLevelType w:val="hybridMultilevel"/>
    <w:tmpl w:val="403CCC1A"/>
    <w:lvl w:ilvl="0" w:tplc="00010409">
      <w:start w:val="1"/>
      <w:numFmt w:val="bullet"/>
      <w:lvlText w:val=""/>
      <w:lvlJc w:val="left"/>
      <w:pPr>
        <w:tabs>
          <w:tab w:val="num" w:pos="1440"/>
        </w:tabs>
        <w:ind w:left="1440" w:hanging="360"/>
      </w:pPr>
      <w:rPr>
        <w:rFonts w:ascii="Symbol" w:hAnsi="Symbol" w:hint="default"/>
      </w:rPr>
    </w:lvl>
    <w:lvl w:ilvl="1" w:tplc="00030409" w:tentative="1">
      <w:start w:val="1"/>
      <w:numFmt w:val="bullet"/>
      <w:lvlText w:val="o"/>
      <w:lvlJc w:val="left"/>
      <w:pPr>
        <w:tabs>
          <w:tab w:val="num" w:pos="2160"/>
        </w:tabs>
        <w:ind w:left="2160" w:hanging="360"/>
      </w:pPr>
      <w:rPr>
        <w:rFonts w:ascii="Courier New" w:hAnsi="Courier New" w:hint="default"/>
      </w:rPr>
    </w:lvl>
    <w:lvl w:ilvl="2" w:tplc="00050409" w:tentative="1">
      <w:start w:val="1"/>
      <w:numFmt w:val="bullet"/>
      <w:lvlText w:val=""/>
      <w:lvlJc w:val="left"/>
      <w:pPr>
        <w:tabs>
          <w:tab w:val="num" w:pos="2880"/>
        </w:tabs>
        <w:ind w:left="2880" w:hanging="360"/>
      </w:pPr>
      <w:rPr>
        <w:rFonts w:ascii="Wingdings" w:hAnsi="Wingdings" w:hint="default"/>
      </w:rPr>
    </w:lvl>
    <w:lvl w:ilvl="3" w:tplc="00010409" w:tentative="1">
      <w:start w:val="1"/>
      <w:numFmt w:val="bullet"/>
      <w:lvlText w:val=""/>
      <w:lvlJc w:val="left"/>
      <w:pPr>
        <w:tabs>
          <w:tab w:val="num" w:pos="3600"/>
        </w:tabs>
        <w:ind w:left="3600" w:hanging="360"/>
      </w:pPr>
      <w:rPr>
        <w:rFonts w:ascii="Symbol" w:hAnsi="Symbol" w:hint="default"/>
      </w:rPr>
    </w:lvl>
    <w:lvl w:ilvl="4" w:tplc="00030409" w:tentative="1">
      <w:start w:val="1"/>
      <w:numFmt w:val="bullet"/>
      <w:lvlText w:val="o"/>
      <w:lvlJc w:val="left"/>
      <w:pPr>
        <w:tabs>
          <w:tab w:val="num" w:pos="4320"/>
        </w:tabs>
        <w:ind w:left="4320" w:hanging="360"/>
      </w:pPr>
      <w:rPr>
        <w:rFonts w:ascii="Courier New" w:hAnsi="Courier New" w:hint="default"/>
      </w:rPr>
    </w:lvl>
    <w:lvl w:ilvl="5" w:tplc="00050409" w:tentative="1">
      <w:start w:val="1"/>
      <w:numFmt w:val="bullet"/>
      <w:lvlText w:val=""/>
      <w:lvlJc w:val="left"/>
      <w:pPr>
        <w:tabs>
          <w:tab w:val="num" w:pos="5040"/>
        </w:tabs>
        <w:ind w:left="5040" w:hanging="360"/>
      </w:pPr>
      <w:rPr>
        <w:rFonts w:ascii="Wingdings" w:hAnsi="Wingdings" w:hint="default"/>
      </w:rPr>
    </w:lvl>
    <w:lvl w:ilvl="6" w:tplc="00010409" w:tentative="1">
      <w:start w:val="1"/>
      <w:numFmt w:val="bullet"/>
      <w:lvlText w:val=""/>
      <w:lvlJc w:val="left"/>
      <w:pPr>
        <w:tabs>
          <w:tab w:val="num" w:pos="5760"/>
        </w:tabs>
        <w:ind w:left="5760" w:hanging="360"/>
      </w:pPr>
      <w:rPr>
        <w:rFonts w:ascii="Symbol" w:hAnsi="Symbol" w:hint="default"/>
      </w:rPr>
    </w:lvl>
    <w:lvl w:ilvl="7" w:tplc="00030409" w:tentative="1">
      <w:start w:val="1"/>
      <w:numFmt w:val="bullet"/>
      <w:lvlText w:val="o"/>
      <w:lvlJc w:val="left"/>
      <w:pPr>
        <w:tabs>
          <w:tab w:val="num" w:pos="6480"/>
        </w:tabs>
        <w:ind w:left="6480" w:hanging="360"/>
      </w:pPr>
      <w:rPr>
        <w:rFonts w:ascii="Courier New" w:hAnsi="Courier New" w:hint="default"/>
      </w:rPr>
    </w:lvl>
    <w:lvl w:ilvl="8" w:tplc="00050409" w:tentative="1">
      <w:start w:val="1"/>
      <w:numFmt w:val="bullet"/>
      <w:lvlText w:val=""/>
      <w:lvlJc w:val="left"/>
      <w:pPr>
        <w:tabs>
          <w:tab w:val="num" w:pos="7200"/>
        </w:tabs>
        <w:ind w:left="7200" w:hanging="360"/>
      </w:pPr>
      <w:rPr>
        <w:rFonts w:ascii="Wingdings" w:hAnsi="Wingdings" w:hint="default"/>
      </w:rPr>
    </w:lvl>
  </w:abstractNum>
  <w:abstractNum w:abstractNumId="18">
    <w:nsid w:val="0F283310"/>
    <w:multiLevelType w:val="hybridMultilevel"/>
    <w:tmpl w:val="5C6C2FE6"/>
    <w:lvl w:ilvl="0" w:tplc="EDC8B4A8">
      <w:start w:val="1"/>
      <w:numFmt w:val="bullet"/>
      <w:lvlText w:val=""/>
      <w:lvlJc w:val="left"/>
      <w:pPr>
        <w:tabs>
          <w:tab w:val="num" w:pos="360"/>
        </w:tabs>
        <w:ind w:left="360" w:firstLine="0"/>
      </w:pPr>
      <w:rPr>
        <w:rFonts w:ascii="Symbol" w:hAnsi="Symbol" w:hint="default"/>
        <w:sz w:val="16"/>
      </w:rPr>
    </w:lvl>
    <w:lvl w:ilvl="1" w:tplc="08090003" w:tentative="1">
      <w:start w:val="1"/>
      <w:numFmt w:val="bullet"/>
      <w:lvlText w:val="o"/>
      <w:lvlJc w:val="left"/>
      <w:pPr>
        <w:tabs>
          <w:tab w:val="num" w:pos="1800"/>
        </w:tabs>
        <w:ind w:left="1800" w:hanging="360"/>
      </w:pPr>
      <w:rPr>
        <w:rFonts w:ascii="Courier New" w:hAnsi="Courier New" w:cs="Palatino"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Palatino"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Palatino"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9">
    <w:nsid w:val="11837950"/>
    <w:multiLevelType w:val="hybridMultilevel"/>
    <w:tmpl w:val="3112E0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0">
    <w:nsid w:val="212F50DB"/>
    <w:multiLevelType w:val="hybridMultilevel"/>
    <w:tmpl w:val="28D023D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21">
    <w:nsid w:val="2187604B"/>
    <w:multiLevelType w:val="multilevel"/>
    <w:tmpl w:val="B9FA3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226F3F15"/>
    <w:multiLevelType w:val="hybridMultilevel"/>
    <w:tmpl w:val="0E203EE0"/>
    <w:lvl w:ilvl="0" w:tplc="00010409">
      <w:start w:val="1"/>
      <w:numFmt w:val="bullet"/>
      <w:lvlText w:val=""/>
      <w:lvlJc w:val="left"/>
      <w:pPr>
        <w:tabs>
          <w:tab w:val="num" w:pos="1080"/>
        </w:tabs>
        <w:ind w:left="1080" w:hanging="360"/>
      </w:pPr>
      <w:rPr>
        <w:rFonts w:ascii="Symbol" w:hAnsi="Symbol"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3">
    <w:nsid w:val="2B3A12D6"/>
    <w:multiLevelType w:val="multilevel"/>
    <w:tmpl w:val="BDD64F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C2B26BC"/>
    <w:multiLevelType w:val="singleLevel"/>
    <w:tmpl w:val="77F20EE0"/>
    <w:lvl w:ilvl="0">
      <w:start w:val="1"/>
      <w:numFmt w:val="bullet"/>
      <w:pStyle w:val="NCEAtablebullet"/>
      <w:lvlText w:val=""/>
      <w:lvlJc w:val="left"/>
      <w:pPr>
        <w:tabs>
          <w:tab w:val="num" w:pos="0"/>
        </w:tabs>
        <w:ind w:left="-340" w:firstLine="340"/>
      </w:pPr>
      <w:rPr>
        <w:rFonts w:ascii="Symbol" w:hAnsi="Symbol" w:hint="default"/>
        <w:sz w:val="16"/>
      </w:rPr>
    </w:lvl>
  </w:abstractNum>
  <w:abstractNum w:abstractNumId="25">
    <w:nsid w:val="33C706C9"/>
    <w:multiLevelType w:val="hybridMultilevel"/>
    <w:tmpl w:val="D84A4214"/>
    <w:lvl w:ilvl="0" w:tplc="000F0409">
      <w:start w:val="1"/>
      <w:numFmt w:val="decimal"/>
      <w:lvlText w:val="%1."/>
      <w:lvlJc w:val="left"/>
      <w:pPr>
        <w:tabs>
          <w:tab w:val="num" w:pos="1080"/>
        </w:tabs>
        <w:ind w:left="1080" w:hanging="360"/>
      </w:pPr>
      <w:rPr>
        <w:rFonts w:hint="default"/>
      </w:rPr>
    </w:lvl>
    <w:lvl w:ilvl="1" w:tplc="00030409" w:tentative="1">
      <w:start w:val="1"/>
      <w:numFmt w:val="bullet"/>
      <w:lvlText w:val="o"/>
      <w:lvlJc w:val="left"/>
      <w:pPr>
        <w:tabs>
          <w:tab w:val="num" w:pos="1800"/>
        </w:tabs>
        <w:ind w:left="1800" w:hanging="360"/>
      </w:pPr>
      <w:rPr>
        <w:rFonts w:ascii="Courier New" w:hAnsi="Courier New"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26">
    <w:nsid w:val="35B81A07"/>
    <w:multiLevelType w:val="hybridMultilevel"/>
    <w:tmpl w:val="8D22DF9A"/>
    <w:lvl w:ilvl="0" w:tplc="D52228E2">
      <w:numFmt w:val="bullet"/>
      <w:lvlText w:val="-"/>
      <w:lvlJc w:val="left"/>
      <w:pPr>
        <w:tabs>
          <w:tab w:val="num" w:pos="360"/>
        </w:tabs>
        <w:ind w:left="360" w:hanging="360"/>
      </w:pPr>
      <w:rPr>
        <w:rFonts w:ascii="Arial" w:eastAsia="Times New Roman" w:hAnsi="Aria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7">
    <w:nsid w:val="36F17ECB"/>
    <w:multiLevelType w:val="hybridMultilevel"/>
    <w:tmpl w:val="6D6EB836"/>
    <w:lvl w:ilvl="0" w:tplc="2A38FC7E">
      <w:start w:val="1"/>
      <w:numFmt w:val="decimal"/>
      <w:pStyle w:val="NCEAnumbers"/>
      <w:lvlText w:val="%1."/>
      <w:lvlJc w:val="left"/>
      <w:pPr>
        <w:tabs>
          <w:tab w:val="num" w:pos="360"/>
        </w:tabs>
        <w:ind w:left="360" w:hanging="360"/>
      </w:pPr>
      <w:rPr>
        <w:rFonts w:hint="default"/>
        <w:sz w:val="22"/>
      </w:rPr>
    </w:lvl>
    <w:lvl w:ilvl="1" w:tplc="08090003">
      <w:start w:val="1"/>
      <w:numFmt w:val="bullet"/>
      <w:lvlText w:val="o"/>
      <w:lvlJc w:val="left"/>
      <w:pPr>
        <w:tabs>
          <w:tab w:val="num" w:pos="1503"/>
        </w:tabs>
        <w:ind w:left="1503" w:hanging="360"/>
      </w:pPr>
      <w:rPr>
        <w:rFonts w:ascii="Courier New" w:hAnsi="Courier New" w:cs="Wingdings" w:hint="default"/>
      </w:rPr>
    </w:lvl>
    <w:lvl w:ilvl="2" w:tplc="08090005" w:tentative="1">
      <w:start w:val="1"/>
      <w:numFmt w:val="bullet"/>
      <w:lvlText w:val=""/>
      <w:lvlJc w:val="left"/>
      <w:pPr>
        <w:tabs>
          <w:tab w:val="num" w:pos="2223"/>
        </w:tabs>
        <w:ind w:left="2223" w:hanging="360"/>
      </w:pPr>
      <w:rPr>
        <w:rFonts w:ascii="Wingdings" w:hAnsi="Wingdings" w:hint="default"/>
      </w:rPr>
    </w:lvl>
    <w:lvl w:ilvl="3" w:tplc="08090001" w:tentative="1">
      <w:start w:val="1"/>
      <w:numFmt w:val="bullet"/>
      <w:lvlText w:val=""/>
      <w:lvlJc w:val="left"/>
      <w:pPr>
        <w:tabs>
          <w:tab w:val="num" w:pos="2943"/>
        </w:tabs>
        <w:ind w:left="2943" w:hanging="360"/>
      </w:pPr>
      <w:rPr>
        <w:rFonts w:ascii="Symbol" w:hAnsi="Symbol" w:hint="default"/>
      </w:rPr>
    </w:lvl>
    <w:lvl w:ilvl="4" w:tplc="08090003" w:tentative="1">
      <w:start w:val="1"/>
      <w:numFmt w:val="bullet"/>
      <w:lvlText w:val="o"/>
      <w:lvlJc w:val="left"/>
      <w:pPr>
        <w:tabs>
          <w:tab w:val="num" w:pos="3663"/>
        </w:tabs>
        <w:ind w:left="3663" w:hanging="360"/>
      </w:pPr>
      <w:rPr>
        <w:rFonts w:ascii="Courier New" w:hAnsi="Courier New" w:cs="Wingdings" w:hint="default"/>
      </w:rPr>
    </w:lvl>
    <w:lvl w:ilvl="5" w:tplc="08090005" w:tentative="1">
      <w:start w:val="1"/>
      <w:numFmt w:val="bullet"/>
      <w:lvlText w:val=""/>
      <w:lvlJc w:val="left"/>
      <w:pPr>
        <w:tabs>
          <w:tab w:val="num" w:pos="4383"/>
        </w:tabs>
        <w:ind w:left="4383" w:hanging="360"/>
      </w:pPr>
      <w:rPr>
        <w:rFonts w:ascii="Wingdings" w:hAnsi="Wingdings" w:hint="default"/>
      </w:rPr>
    </w:lvl>
    <w:lvl w:ilvl="6" w:tplc="08090001" w:tentative="1">
      <w:start w:val="1"/>
      <w:numFmt w:val="bullet"/>
      <w:lvlText w:val=""/>
      <w:lvlJc w:val="left"/>
      <w:pPr>
        <w:tabs>
          <w:tab w:val="num" w:pos="5103"/>
        </w:tabs>
        <w:ind w:left="5103" w:hanging="360"/>
      </w:pPr>
      <w:rPr>
        <w:rFonts w:ascii="Symbol" w:hAnsi="Symbol" w:hint="default"/>
      </w:rPr>
    </w:lvl>
    <w:lvl w:ilvl="7" w:tplc="08090003" w:tentative="1">
      <w:start w:val="1"/>
      <w:numFmt w:val="bullet"/>
      <w:lvlText w:val="o"/>
      <w:lvlJc w:val="left"/>
      <w:pPr>
        <w:tabs>
          <w:tab w:val="num" w:pos="5823"/>
        </w:tabs>
        <w:ind w:left="5823" w:hanging="360"/>
      </w:pPr>
      <w:rPr>
        <w:rFonts w:ascii="Courier New" w:hAnsi="Courier New" w:cs="Wingdings" w:hint="default"/>
      </w:rPr>
    </w:lvl>
    <w:lvl w:ilvl="8" w:tplc="08090005" w:tentative="1">
      <w:start w:val="1"/>
      <w:numFmt w:val="bullet"/>
      <w:lvlText w:val=""/>
      <w:lvlJc w:val="left"/>
      <w:pPr>
        <w:tabs>
          <w:tab w:val="num" w:pos="6543"/>
        </w:tabs>
        <w:ind w:left="6543" w:hanging="360"/>
      </w:pPr>
      <w:rPr>
        <w:rFonts w:ascii="Wingdings" w:hAnsi="Wingdings" w:hint="default"/>
      </w:rPr>
    </w:lvl>
  </w:abstractNum>
  <w:abstractNum w:abstractNumId="28">
    <w:nsid w:val="37BA1F3A"/>
    <w:multiLevelType w:val="hybridMultilevel"/>
    <w:tmpl w:val="FC6C6882"/>
    <w:lvl w:ilvl="0" w:tplc="D52228E2">
      <w:numFmt w:val="bullet"/>
      <w:lvlText w:val="-"/>
      <w:lvlJc w:val="left"/>
      <w:pPr>
        <w:tabs>
          <w:tab w:val="num" w:pos="720"/>
        </w:tabs>
        <w:ind w:left="720" w:hanging="360"/>
      </w:pPr>
      <w:rPr>
        <w:rFonts w:ascii="Arial" w:eastAsia="Times New Roman" w:hAnsi="Aria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3F684295"/>
    <w:multiLevelType w:val="hybridMultilevel"/>
    <w:tmpl w:val="6164B1C8"/>
    <w:lvl w:ilvl="0" w:tplc="6D607124">
      <w:start w:val="1"/>
      <w:numFmt w:val="bullet"/>
      <w:lvlText w:val=""/>
      <w:lvlJc w:val="left"/>
      <w:pPr>
        <w:tabs>
          <w:tab w:val="num" w:pos="720"/>
        </w:tabs>
        <w:ind w:left="720" w:hanging="360"/>
      </w:pPr>
      <w:rPr>
        <w:rFonts w:ascii="Symbol" w:hAnsi="Symbol" w:hint="default"/>
        <w:color w:val="auto"/>
      </w:rPr>
    </w:lvl>
    <w:lvl w:ilvl="1" w:tplc="08090003">
      <w:start w:val="1"/>
      <w:numFmt w:val="bullet"/>
      <w:lvlText w:val="o"/>
      <w:lvlJc w:val="left"/>
      <w:pPr>
        <w:tabs>
          <w:tab w:val="num" w:pos="1080"/>
        </w:tabs>
        <w:ind w:left="1080" w:hanging="360"/>
      </w:pPr>
      <w:rPr>
        <w:rFonts w:ascii="Courier New" w:hAnsi="Courier New" w:cs="Palatino"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Palatino"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Palatino"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0">
    <w:nsid w:val="43B70116"/>
    <w:multiLevelType w:val="hybridMultilevel"/>
    <w:tmpl w:val="D92C07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A251FBF"/>
    <w:multiLevelType w:val="hybridMultilevel"/>
    <w:tmpl w:val="42EE2F90"/>
    <w:lvl w:ilvl="0" w:tplc="1409000F">
      <w:start w:val="1"/>
      <w:numFmt w:val="decimal"/>
      <w:lvlText w:val="%1."/>
      <w:lvlJc w:val="left"/>
      <w:pPr>
        <w:ind w:left="720" w:hanging="360"/>
      </w:pPr>
      <w:rPr>
        <w:rFonts w:hint="default"/>
        <w:color w:val="auto"/>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2">
    <w:nsid w:val="577D2712"/>
    <w:multiLevelType w:val="hybridMultilevel"/>
    <w:tmpl w:val="33BAC754"/>
    <w:lvl w:ilvl="0" w:tplc="04090001">
      <w:start w:val="1"/>
      <w:numFmt w:val="bullet"/>
      <w:lvlText w:val=""/>
      <w:lvlJc w:val="left"/>
      <w:pPr>
        <w:ind w:left="2403" w:hanging="360"/>
      </w:pPr>
      <w:rPr>
        <w:rFonts w:ascii="Symbol" w:hAnsi="Symbol" w:hint="default"/>
      </w:rPr>
    </w:lvl>
    <w:lvl w:ilvl="1" w:tplc="04090003" w:tentative="1">
      <w:start w:val="1"/>
      <w:numFmt w:val="bullet"/>
      <w:lvlText w:val="o"/>
      <w:lvlJc w:val="left"/>
      <w:pPr>
        <w:ind w:left="3123" w:hanging="360"/>
      </w:pPr>
      <w:rPr>
        <w:rFonts w:ascii="Courier New" w:hAnsi="Courier New" w:cs="Courier New" w:hint="default"/>
      </w:rPr>
    </w:lvl>
    <w:lvl w:ilvl="2" w:tplc="04090005" w:tentative="1">
      <w:start w:val="1"/>
      <w:numFmt w:val="bullet"/>
      <w:lvlText w:val=""/>
      <w:lvlJc w:val="left"/>
      <w:pPr>
        <w:ind w:left="3843" w:hanging="360"/>
      </w:pPr>
      <w:rPr>
        <w:rFonts w:ascii="Wingdings" w:hAnsi="Wingdings" w:hint="default"/>
      </w:rPr>
    </w:lvl>
    <w:lvl w:ilvl="3" w:tplc="04090001" w:tentative="1">
      <w:start w:val="1"/>
      <w:numFmt w:val="bullet"/>
      <w:lvlText w:val=""/>
      <w:lvlJc w:val="left"/>
      <w:pPr>
        <w:ind w:left="4563" w:hanging="360"/>
      </w:pPr>
      <w:rPr>
        <w:rFonts w:ascii="Symbol" w:hAnsi="Symbol" w:hint="default"/>
      </w:rPr>
    </w:lvl>
    <w:lvl w:ilvl="4" w:tplc="04090003" w:tentative="1">
      <w:start w:val="1"/>
      <w:numFmt w:val="bullet"/>
      <w:lvlText w:val="o"/>
      <w:lvlJc w:val="left"/>
      <w:pPr>
        <w:ind w:left="5283" w:hanging="360"/>
      </w:pPr>
      <w:rPr>
        <w:rFonts w:ascii="Courier New" w:hAnsi="Courier New" w:cs="Courier New" w:hint="default"/>
      </w:rPr>
    </w:lvl>
    <w:lvl w:ilvl="5" w:tplc="04090005" w:tentative="1">
      <w:start w:val="1"/>
      <w:numFmt w:val="bullet"/>
      <w:lvlText w:val=""/>
      <w:lvlJc w:val="left"/>
      <w:pPr>
        <w:ind w:left="6003" w:hanging="360"/>
      </w:pPr>
      <w:rPr>
        <w:rFonts w:ascii="Wingdings" w:hAnsi="Wingdings" w:hint="default"/>
      </w:rPr>
    </w:lvl>
    <w:lvl w:ilvl="6" w:tplc="04090001" w:tentative="1">
      <w:start w:val="1"/>
      <w:numFmt w:val="bullet"/>
      <w:lvlText w:val=""/>
      <w:lvlJc w:val="left"/>
      <w:pPr>
        <w:ind w:left="6723" w:hanging="360"/>
      </w:pPr>
      <w:rPr>
        <w:rFonts w:ascii="Symbol" w:hAnsi="Symbol" w:hint="default"/>
      </w:rPr>
    </w:lvl>
    <w:lvl w:ilvl="7" w:tplc="04090003" w:tentative="1">
      <w:start w:val="1"/>
      <w:numFmt w:val="bullet"/>
      <w:lvlText w:val="o"/>
      <w:lvlJc w:val="left"/>
      <w:pPr>
        <w:ind w:left="7443" w:hanging="360"/>
      </w:pPr>
      <w:rPr>
        <w:rFonts w:ascii="Courier New" w:hAnsi="Courier New" w:cs="Courier New" w:hint="default"/>
      </w:rPr>
    </w:lvl>
    <w:lvl w:ilvl="8" w:tplc="04090005" w:tentative="1">
      <w:start w:val="1"/>
      <w:numFmt w:val="bullet"/>
      <w:lvlText w:val=""/>
      <w:lvlJc w:val="left"/>
      <w:pPr>
        <w:ind w:left="8163" w:hanging="360"/>
      </w:pPr>
      <w:rPr>
        <w:rFonts w:ascii="Wingdings" w:hAnsi="Wingdings" w:hint="default"/>
      </w:rPr>
    </w:lvl>
  </w:abstractNum>
  <w:abstractNum w:abstractNumId="33">
    <w:nsid w:val="592B165F"/>
    <w:multiLevelType w:val="hybridMultilevel"/>
    <w:tmpl w:val="F6F489D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4">
    <w:nsid w:val="5ABA5270"/>
    <w:multiLevelType w:val="hybridMultilevel"/>
    <w:tmpl w:val="69741136"/>
    <w:lvl w:ilvl="0" w:tplc="FFFFFFFF">
      <w:start w:val="1"/>
      <w:numFmt w:val="bullet"/>
      <w:lvlText w:val=""/>
      <w:lvlJc w:val="left"/>
      <w:pPr>
        <w:tabs>
          <w:tab w:val="num" w:pos="0"/>
        </w:tabs>
        <w:ind w:left="0" w:firstLine="0"/>
      </w:pPr>
      <w:rPr>
        <w:rFonts w:ascii="Symbol" w:hAnsi="Symbol"/>
        <w:sz w:val="16"/>
      </w:rPr>
    </w:lvl>
    <w:lvl w:ilvl="1" w:tplc="FFFFFFFF" w:tentative="1">
      <w:start w:val="1"/>
      <w:numFmt w:val="bullet"/>
      <w:lvlText w:val="o"/>
      <w:lvlJc w:val="left"/>
      <w:pPr>
        <w:tabs>
          <w:tab w:val="num" w:pos="1440"/>
        </w:tabs>
        <w:ind w:left="1440" w:hanging="360"/>
      </w:pPr>
      <w:rPr>
        <w:rFonts w:ascii="Courier New" w:hAnsi="Courier New" w:cs="Wingdings 2"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Wingdings 2"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Wingdings 2"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5DB661ED"/>
    <w:multiLevelType w:val="hybridMultilevel"/>
    <w:tmpl w:val="963276FE"/>
    <w:lvl w:ilvl="0" w:tplc="00000005">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F4E062B"/>
    <w:multiLevelType w:val="hybridMultilevel"/>
    <w:tmpl w:val="8368D2C0"/>
    <w:lvl w:ilvl="0" w:tplc="00000005">
      <w:start w:val="1"/>
      <w:numFmt w:val="bullet"/>
      <w:lvlText w:val=""/>
      <w:lvlJc w:val="left"/>
      <w:pPr>
        <w:ind w:left="757" w:hanging="360"/>
      </w:pPr>
      <w:rPr>
        <w:rFonts w:ascii="Symbol" w:hAnsi="Symbol" w:hint="default"/>
      </w:rPr>
    </w:lvl>
    <w:lvl w:ilvl="1" w:tplc="08090003" w:tentative="1">
      <w:start w:val="1"/>
      <w:numFmt w:val="bullet"/>
      <w:lvlText w:val="o"/>
      <w:lvlJc w:val="left"/>
      <w:pPr>
        <w:ind w:left="1477" w:hanging="360"/>
      </w:pPr>
      <w:rPr>
        <w:rFonts w:ascii="Courier New" w:hAnsi="Courier New" w:cs="Wingdings" w:hint="default"/>
      </w:rPr>
    </w:lvl>
    <w:lvl w:ilvl="2" w:tplc="08090005" w:tentative="1">
      <w:start w:val="1"/>
      <w:numFmt w:val="bullet"/>
      <w:lvlText w:val=""/>
      <w:lvlJc w:val="left"/>
      <w:pPr>
        <w:ind w:left="2197" w:hanging="360"/>
      </w:pPr>
      <w:rPr>
        <w:rFonts w:ascii="Wingdings" w:hAnsi="Wingdings" w:hint="default"/>
      </w:rPr>
    </w:lvl>
    <w:lvl w:ilvl="3" w:tplc="08090001" w:tentative="1">
      <w:start w:val="1"/>
      <w:numFmt w:val="bullet"/>
      <w:lvlText w:val=""/>
      <w:lvlJc w:val="left"/>
      <w:pPr>
        <w:ind w:left="2917" w:hanging="360"/>
      </w:pPr>
      <w:rPr>
        <w:rFonts w:ascii="Symbol" w:hAnsi="Symbol" w:hint="default"/>
      </w:rPr>
    </w:lvl>
    <w:lvl w:ilvl="4" w:tplc="08090003" w:tentative="1">
      <w:start w:val="1"/>
      <w:numFmt w:val="bullet"/>
      <w:lvlText w:val="o"/>
      <w:lvlJc w:val="left"/>
      <w:pPr>
        <w:ind w:left="3637" w:hanging="360"/>
      </w:pPr>
      <w:rPr>
        <w:rFonts w:ascii="Courier New" w:hAnsi="Courier New" w:cs="Wingdings" w:hint="default"/>
      </w:rPr>
    </w:lvl>
    <w:lvl w:ilvl="5" w:tplc="08090005" w:tentative="1">
      <w:start w:val="1"/>
      <w:numFmt w:val="bullet"/>
      <w:lvlText w:val=""/>
      <w:lvlJc w:val="left"/>
      <w:pPr>
        <w:ind w:left="4357" w:hanging="360"/>
      </w:pPr>
      <w:rPr>
        <w:rFonts w:ascii="Wingdings" w:hAnsi="Wingdings" w:hint="default"/>
      </w:rPr>
    </w:lvl>
    <w:lvl w:ilvl="6" w:tplc="08090001" w:tentative="1">
      <w:start w:val="1"/>
      <w:numFmt w:val="bullet"/>
      <w:lvlText w:val=""/>
      <w:lvlJc w:val="left"/>
      <w:pPr>
        <w:ind w:left="5077" w:hanging="360"/>
      </w:pPr>
      <w:rPr>
        <w:rFonts w:ascii="Symbol" w:hAnsi="Symbol" w:hint="default"/>
      </w:rPr>
    </w:lvl>
    <w:lvl w:ilvl="7" w:tplc="08090003" w:tentative="1">
      <w:start w:val="1"/>
      <w:numFmt w:val="bullet"/>
      <w:lvlText w:val="o"/>
      <w:lvlJc w:val="left"/>
      <w:pPr>
        <w:ind w:left="5797" w:hanging="360"/>
      </w:pPr>
      <w:rPr>
        <w:rFonts w:ascii="Courier New" w:hAnsi="Courier New" w:cs="Wingdings" w:hint="default"/>
      </w:rPr>
    </w:lvl>
    <w:lvl w:ilvl="8" w:tplc="08090005" w:tentative="1">
      <w:start w:val="1"/>
      <w:numFmt w:val="bullet"/>
      <w:lvlText w:val=""/>
      <w:lvlJc w:val="left"/>
      <w:pPr>
        <w:ind w:left="6517" w:hanging="360"/>
      </w:pPr>
      <w:rPr>
        <w:rFonts w:ascii="Wingdings" w:hAnsi="Wingdings" w:hint="default"/>
      </w:rPr>
    </w:lvl>
  </w:abstractNum>
  <w:abstractNum w:abstractNumId="37">
    <w:nsid w:val="602F2AEC"/>
    <w:multiLevelType w:val="hybridMultilevel"/>
    <w:tmpl w:val="CBC8514C"/>
    <w:lvl w:ilvl="0" w:tplc="00000005">
      <w:start w:val="1"/>
      <w:numFmt w:val="bullet"/>
      <w:lvlText w:val=""/>
      <w:lvlJc w:val="left"/>
      <w:pPr>
        <w:ind w:left="303" w:hanging="360"/>
      </w:pPr>
      <w:rPr>
        <w:rFonts w:ascii="Symbol" w:hAnsi="Symbol" w:hint="default"/>
      </w:rPr>
    </w:lvl>
    <w:lvl w:ilvl="1" w:tplc="08090003" w:tentative="1">
      <w:start w:val="1"/>
      <w:numFmt w:val="bullet"/>
      <w:lvlText w:val="o"/>
      <w:lvlJc w:val="left"/>
      <w:pPr>
        <w:ind w:left="1023" w:hanging="360"/>
      </w:pPr>
      <w:rPr>
        <w:rFonts w:ascii="Courier New" w:hAnsi="Courier New" w:cs="Wingdings" w:hint="default"/>
      </w:rPr>
    </w:lvl>
    <w:lvl w:ilvl="2" w:tplc="08090005" w:tentative="1">
      <w:start w:val="1"/>
      <w:numFmt w:val="bullet"/>
      <w:lvlText w:val=""/>
      <w:lvlJc w:val="left"/>
      <w:pPr>
        <w:ind w:left="1743" w:hanging="360"/>
      </w:pPr>
      <w:rPr>
        <w:rFonts w:ascii="Wingdings" w:hAnsi="Wingdings" w:hint="default"/>
      </w:rPr>
    </w:lvl>
    <w:lvl w:ilvl="3" w:tplc="08090001" w:tentative="1">
      <w:start w:val="1"/>
      <w:numFmt w:val="bullet"/>
      <w:lvlText w:val=""/>
      <w:lvlJc w:val="left"/>
      <w:pPr>
        <w:ind w:left="2463" w:hanging="360"/>
      </w:pPr>
      <w:rPr>
        <w:rFonts w:ascii="Symbol" w:hAnsi="Symbol" w:hint="default"/>
      </w:rPr>
    </w:lvl>
    <w:lvl w:ilvl="4" w:tplc="08090003" w:tentative="1">
      <w:start w:val="1"/>
      <w:numFmt w:val="bullet"/>
      <w:lvlText w:val="o"/>
      <w:lvlJc w:val="left"/>
      <w:pPr>
        <w:ind w:left="3183" w:hanging="360"/>
      </w:pPr>
      <w:rPr>
        <w:rFonts w:ascii="Courier New" w:hAnsi="Courier New" w:cs="Wingdings" w:hint="default"/>
      </w:rPr>
    </w:lvl>
    <w:lvl w:ilvl="5" w:tplc="08090005" w:tentative="1">
      <w:start w:val="1"/>
      <w:numFmt w:val="bullet"/>
      <w:lvlText w:val=""/>
      <w:lvlJc w:val="left"/>
      <w:pPr>
        <w:ind w:left="3903" w:hanging="360"/>
      </w:pPr>
      <w:rPr>
        <w:rFonts w:ascii="Wingdings" w:hAnsi="Wingdings" w:hint="default"/>
      </w:rPr>
    </w:lvl>
    <w:lvl w:ilvl="6" w:tplc="08090001" w:tentative="1">
      <w:start w:val="1"/>
      <w:numFmt w:val="bullet"/>
      <w:lvlText w:val=""/>
      <w:lvlJc w:val="left"/>
      <w:pPr>
        <w:ind w:left="4623" w:hanging="360"/>
      </w:pPr>
      <w:rPr>
        <w:rFonts w:ascii="Symbol" w:hAnsi="Symbol" w:hint="default"/>
      </w:rPr>
    </w:lvl>
    <w:lvl w:ilvl="7" w:tplc="08090003" w:tentative="1">
      <w:start w:val="1"/>
      <w:numFmt w:val="bullet"/>
      <w:lvlText w:val="o"/>
      <w:lvlJc w:val="left"/>
      <w:pPr>
        <w:ind w:left="5343" w:hanging="360"/>
      </w:pPr>
      <w:rPr>
        <w:rFonts w:ascii="Courier New" w:hAnsi="Courier New" w:cs="Wingdings" w:hint="default"/>
      </w:rPr>
    </w:lvl>
    <w:lvl w:ilvl="8" w:tplc="08090005" w:tentative="1">
      <w:start w:val="1"/>
      <w:numFmt w:val="bullet"/>
      <w:lvlText w:val=""/>
      <w:lvlJc w:val="left"/>
      <w:pPr>
        <w:ind w:left="6063" w:hanging="360"/>
      </w:pPr>
      <w:rPr>
        <w:rFonts w:ascii="Wingdings" w:hAnsi="Wingdings" w:hint="default"/>
      </w:rPr>
    </w:lvl>
  </w:abstractNum>
  <w:abstractNum w:abstractNumId="38">
    <w:nsid w:val="669C3D20"/>
    <w:multiLevelType w:val="hybridMultilevel"/>
    <w:tmpl w:val="755478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670A414F"/>
    <w:multiLevelType w:val="hybridMultilevel"/>
    <w:tmpl w:val="7B469ED0"/>
    <w:lvl w:ilvl="0" w:tplc="00000005">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Wingdings"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Wingdings"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7143FA9"/>
    <w:multiLevelType w:val="hybridMultilevel"/>
    <w:tmpl w:val="EB42D7B8"/>
    <w:lvl w:ilvl="0" w:tplc="ECBA4420">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41">
    <w:nsid w:val="671C6789"/>
    <w:multiLevelType w:val="hybridMultilevel"/>
    <w:tmpl w:val="472608B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42">
    <w:nsid w:val="6F1962FB"/>
    <w:multiLevelType w:val="hybridMultilevel"/>
    <w:tmpl w:val="4244A416"/>
    <w:lvl w:ilvl="0" w:tplc="FFFFFFFF">
      <w:start w:val="1"/>
      <w:numFmt w:val="bullet"/>
      <w:lvlText w:val=""/>
      <w:lvlJc w:val="left"/>
      <w:pPr>
        <w:tabs>
          <w:tab w:val="num" w:pos="0"/>
        </w:tabs>
        <w:ind w:left="0" w:firstLine="0"/>
      </w:pPr>
      <w:rPr>
        <w:rFonts w:ascii="Symbol" w:hAnsi="Symbol" w:hint="default"/>
        <w:color w:val="auto"/>
        <w:sz w:val="22"/>
      </w:rPr>
    </w:lvl>
    <w:lvl w:ilvl="1" w:tplc="FFFFFFFF">
      <w:start w:val="1"/>
      <w:numFmt w:val="bullet"/>
      <w:lvlText w:val="o"/>
      <w:lvlJc w:val="left"/>
      <w:pPr>
        <w:tabs>
          <w:tab w:val="num" w:pos="1503"/>
        </w:tabs>
        <w:ind w:left="1503" w:hanging="360"/>
      </w:pPr>
      <w:rPr>
        <w:rFonts w:ascii="Courier New" w:hAnsi="Courier New" w:cs="Wingdings" w:hint="default"/>
      </w:rPr>
    </w:lvl>
    <w:lvl w:ilvl="2" w:tplc="FFFFFFFF" w:tentative="1">
      <w:start w:val="1"/>
      <w:numFmt w:val="bullet"/>
      <w:lvlText w:val=""/>
      <w:lvlJc w:val="left"/>
      <w:pPr>
        <w:tabs>
          <w:tab w:val="num" w:pos="2223"/>
        </w:tabs>
        <w:ind w:left="2223" w:hanging="360"/>
      </w:pPr>
      <w:rPr>
        <w:rFonts w:ascii="Wingdings" w:hAnsi="Wingdings" w:hint="default"/>
      </w:rPr>
    </w:lvl>
    <w:lvl w:ilvl="3" w:tplc="FFFFFFFF" w:tentative="1">
      <w:start w:val="1"/>
      <w:numFmt w:val="bullet"/>
      <w:lvlText w:val=""/>
      <w:lvlJc w:val="left"/>
      <w:pPr>
        <w:tabs>
          <w:tab w:val="num" w:pos="2943"/>
        </w:tabs>
        <w:ind w:left="2943" w:hanging="360"/>
      </w:pPr>
      <w:rPr>
        <w:rFonts w:ascii="Symbol" w:hAnsi="Symbol" w:hint="default"/>
      </w:rPr>
    </w:lvl>
    <w:lvl w:ilvl="4" w:tplc="FFFFFFFF" w:tentative="1">
      <w:start w:val="1"/>
      <w:numFmt w:val="bullet"/>
      <w:lvlText w:val="o"/>
      <w:lvlJc w:val="left"/>
      <w:pPr>
        <w:tabs>
          <w:tab w:val="num" w:pos="3663"/>
        </w:tabs>
        <w:ind w:left="3663" w:hanging="360"/>
      </w:pPr>
      <w:rPr>
        <w:rFonts w:ascii="Courier New" w:hAnsi="Courier New" w:cs="Wingdings" w:hint="default"/>
      </w:rPr>
    </w:lvl>
    <w:lvl w:ilvl="5" w:tplc="FFFFFFFF" w:tentative="1">
      <w:start w:val="1"/>
      <w:numFmt w:val="bullet"/>
      <w:lvlText w:val=""/>
      <w:lvlJc w:val="left"/>
      <w:pPr>
        <w:tabs>
          <w:tab w:val="num" w:pos="4383"/>
        </w:tabs>
        <w:ind w:left="4383" w:hanging="360"/>
      </w:pPr>
      <w:rPr>
        <w:rFonts w:ascii="Wingdings" w:hAnsi="Wingdings" w:hint="default"/>
      </w:rPr>
    </w:lvl>
    <w:lvl w:ilvl="6" w:tplc="FFFFFFFF" w:tentative="1">
      <w:start w:val="1"/>
      <w:numFmt w:val="bullet"/>
      <w:lvlText w:val=""/>
      <w:lvlJc w:val="left"/>
      <w:pPr>
        <w:tabs>
          <w:tab w:val="num" w:pos="5103"/>
        </w:tabs>
        <w:ind w:left="5103" w:hanging="360"/>
      </w:pPr>
      <w:rPr>
        <w:rFonts w:ascii="Symbol" w:hAnsi="Symbol" w:hint="default"/>
      </w:rPr>
    </w:lvl>
    <w:lvl w:ilvl="7" w:tplc="FFFFFFFF" w:tentative="1">
      <w:start w:val="1"/>
      <w:numFmt w:val="bullet"/>
      <w:lvlText w:val="o"/>
      <w:lvlJc w:val="left"/>
      <w:pPr>
        <w:tabs>
          <w:tab w:val="num" w:pos="5823"/>
        </w:tabs>
        <w:ind w:left="5823" w:hanging="360"/>
      </w:pPr>
      <w:rPr>
        <w:rFonts w:ascii="Courier New" w:hAnsi="Courier New" w:cs="Wingdings" w:hint="default"/>
      </w:rPr>
    </w:lvl>
    <w:lvl w:ilvl="8" w:tplc="FFFFFFFF" w:tentative="1">
      <w:start w:val="1"/>
      <w:numFmt w:val="bullet"/>
      <w:lvlText w:val=""/>
      <w:lvlJc w:val="left"/>
      <w:pPr>
        <w:tabs>
          <w:tab w:val="num" w:pos="6543"/>
        </w:tabs>
        <w:ind w:left="6543" w:hanging="360"/>
      </w:pPr>
      <w:rPr>
        <w:rFonts w:ascii="Wingdings" w:hAnsi="Wingdings" w:hint="default"/>
      </w:rPr>
    </w:lvl>
  </w:abstractNum>
  <w:abstractNum w:abstractNumId="43">
    <w:nsid w:val="75076D21"/>
    <w:multiLevelType w:val="hybridMultilevel"/>
    <w:tmpl w:val="C5AAA1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nsid w:val="75271C07"/>
    <w:multiLevelType w:val="hybridMultilevel"/>
    <w:tmpl w:val="E7D43C0A"/>
    <w:lvl w:ilvl="0" w:tplc="14090001">
      <w:start w:val="1"/>
      <w:numFmt w:val="bullet"/>
      <w:lvlText w:val=""/>
      <w:lvlJc w:val="left"/>
      <w:pPr>
        <w:ind w:left="720" w:hanging="360"/>
      </w:pPr>
      <w:rPr>
        <w:rFonts w:ascii="Symbol" w:hAnsi="Symbol" w:hint="default"/>
      </w:rPr>
    </w:lvl>
    <w:lvl w:ilvl="1" w:tplc="14090003">
      <w:start w:val="1"/>
      <w:numFmt w:val="bullet"/>
      <w:lvlText w:val="o"/>
      <w:lvlJc w:val="left"/>
      <w:pPr>
        <w:ind w:left="1440" w:hanging="360"/>
      </w:pPr>
      <w:rPr>
        <w:rFonts w:ascii="Courier New" w:hAnsi="Courier New" w:cs="Wingdings"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Wingdings"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Wingdings" w:hint="default"/>
      </w:rPr>
    </w:lvl>
    <w:lvl w:ilvl="8" w:tplc="14090005" w:tentative="1">
      <w:start w:val="1"/>
      <w:numFmt w:val="bullet"/>
      <w:lvlText w:val=""/>
      <w:lvlJc w:val="left"/>
      <w:pPr>
        <w:ind w:left="6480" w:hanging="360"/>
      </w:pPr>
      <w:rPr>
        <w:rFonts w:ascii="Wingdings" w:hAnsi="Wingdings" w:hint="default"/>
      </w:rPr>
    </w:lvl>
  </w:abstractNum>
  <w:abstractNum w:abstractNumId="45">
    <w:nsid w:val="75620CE2"/>
    <w:multiLevelType w:val="hybridMultilevel"/>
    <w:tmpl w:val="F59ABFEA"/>
    <w:lvl w:ilvl="0" w:tplc="14090001">
      <w:start w:val="1"/>
      <w:numFmt w:val="bullet"/>
      <w:lvlText w:val=""/>
      <w:lvlJc w:val="left"/>
      <w:pPr>
        <w:tabs>
          <w:tab w:val="num" w:pos="1440"/>
        </w:tabs>
        <w:ind w:left="1440" w:hanging="360"/>
      </w:pPr>
      <w:rPr>
        <w:rFonts w:ascii="Symbol" w:hAnsi="Symbol" w:hint="default"/>
      </w:rPr>
    </w:lvl>
    <w:lvl w:ilvl="1" w:tplc="14090003" w:tentative="1">
      <w:start w:val="1"/>
      <w:numFmt w:val="bullet"/>
      <w:lvlText w:val="o"/>
      <w:lvlJc w:val="left"/>
      <w:pPr>
        <w:tabs>
          <w:tab w:val="num" w:pos="2160"/>
        </w:tabs>
        <w:ind w:left="2160" w:hanging="360"/>
      </w:pPr>
      <w:rPr>
        <w:rFonts w:ascii="Courier New" w:hAnsi="Courier New" w:hint="default"/>
      </w:rPr>
    </w:lvl>
    <w:lvl w:ilvl="2" w:tplc="14090005" w:tentative="1">
      <w:start w:val="1"/>
      <w:numFmt w:val="bullet"/>
      <w:lvlText w:val=""/>
      <w:lvlJc w:val="left"/>
      <w:pPr>
        <w:tabs>
          <w:tab w:val="num" w:pos="2880"/>
        </w:tabs>
        <w:ind w:left="2880" w:hanging="360"/>
      </w:pPr>
      <w:rPr>
        <w:rFonts w:ascii="Wingdings" w:hAnsi="Wingdings" w:hint="default"/>
      </w:rPr>
    </w:lvl>
    <w:lvl w:ilvl="3" w:tplc="14090001" w:tentative="1">
      <w:start w:val="1"/>
      <w:numFmt w:val="bullet"/>
      <w:lvlText w:val=""/>
      <w:lvlJc w:val="left"/>
      <w:pPr>
        <w:tabs>
          <w:tab w:val="num" w:pos="3600"/>
        </w:tabs>
        <w:ind w:left="3600" w:hanging="360"/>
      </w:pPr>
      <w:rPr>
        <w:rFonts w:ascii="Symbol" w:hAnsi="Symbol" w:hint="default"/>
      </w:rPr>
    </w:lvl>
    <w:lvl w:ilvl="4" w:tplc="14090003" w:tentative="1">
      <w:start w:val="1"/>
      <w:numFmt w:val="bullet"/>
      <w:lvlText w:val="o"/>
      <w:lvlJc w:val="left"/>
      <w:pPr>
        <w:tabs>
          <w:tab w:val="num" w:pos="4320"/>
        </w:tabs>
        <w:ind w:left="4320" w:hanging="360"/>
      </w:pPr>
      <w:rPr>
        <w:rFonts w:ascii="Courier New" w:hAnsi="Courier New" w:hint="default"/>
      </w:rPr>
    </w:lvl>
    <w:lvl w:ilvl="5" w:tplc="14090005" w:tentative="1">
      <w:start w:val="1"/>
      <w:numFmt w:val="bullet"/>
      <w:lvlText w:val=""/>
      <w:lvlJc w:val="left"/>
      <w:pPr>
        <w:tabs>
          <w:tab w:val="num" w:pos="5040"/>
        </w:tabs>
        <w:ind w:left="5040" w:hanging="360"/>
      </w:pPr>
      <w:rPr>
        <w:rFonts w:ascii="Wingdings" w:hAnsi="Wingdings" w:hint="default"/>
      </w:rPr>
    </w:lvl>
    <w:lvl w:ilvl="6" w:tplc="14090001" w:tentative="1">
      <w:start w:val="1"/>
      <w:numFmt w:val="bullet"/>
      <w:lvlText w:val=""/>
      <w:lvlJc w:val="left"/>
      <w:pPr>
        <w:tabs>
          <w:tab w:val="num" w:pos="5760"/>
        </w:tabs>
        <w:ind w:left="5760" w:hanging="360"/>
      </w:pPr>
      <w:rPr>
        <w:rFonts w:ascii="Symbol" w:hAnsi="Symbol" w:hint="default"/>
      </w:rPr>
    </w:lvl>
    <w:lvl w:ilvl="7" w:tplc="14090003" w:tentative="1">
      <w:start w:val="1"/>
      <w:numFmt w:val="bullet"/>
      <w:lvlText w:val="o"/>
      <w:lvlJc w:val="left"/>
      <w:pPr>
        <w:tabs>
          <w:tab w:val="num" w:pos="6480"/>
        </w:tabs>
        <w:ind w:left="6480" w:hanging="360"/>
      </w:pPr>
      <w:rPr>
        <w:rFonts w:ascii="Courier New" w:hAnsi="Courier New" w:hint="default"/>
      </w:rPr>
    </w:lvl>
    <w:lvl w:ilvl="8" w:tplc="14090005" w:tentative="1">
      <w:start w:val="1"/>
      <w:numFmt w:val="bullet"/>
      <w:lvlText w:val=""/>
      <w:lvlJc w:val="left"/>
      <w:pPr>
        <w:tabs>
          <w:tab w:val="num" w:pos="7200"/>
        </w:tabs>
        <w:ind w:left="7200" w:hanging="360"/>
      </w:pPr>
      <w:rPr>
        <w:rFonts w:ascii="Wingdings" w:hAnsi="Wingdings" w:hint="default"/>
      </w:rPr>
    </w:lvl>
  </w:abstractNum>
  <w:abstractNum w:abstractNumId="46">
    <w:nsid w:val="77181B4F"/>
    <w:multiLevelType w:val="hybridMultilevel"/>
    <w:tmpl w:val="3242588A"/>
    <w:lvl w:ilvl="0" w:tplc="07386010">
      <w:start w:val="3"/>
      <w:numFmt w:val="decimal"/>
      <w:lvlText w:val="%1."/>
      <w:lvlJc w:val="left"/>
      <w:pPr>
        <w:ind w:left="360" w:hanging="360"/>
      </w:pPr>
      <w:rPr>
        <w:rFonts w:hint="default"/>
        <w:b/>
        <w:u w:val="none"/>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7">
    <w:nsid w:val="77E2797F"/>
    <w:multiLevelType w:val="multilevel"/>
    <w:tmpl w:val="A336C51A"/>
    <w:lvl w:ilvl="0">
      <w:start w:val="1"/>
      <w:numFmt w:val="bullet"/>
      <w:lvlText w:val=""/>
      <w:lvlJc w:val="left"/>
      <w:pPr>
        <w:tabs>
          <w:tab w:val="num" w:pos="0"/>
        </w:tabs>
        <w:ind w:left="0" w:firstLine="0"/>
      </w:pPr>
      <w:rPr>
        <w:rFonts w:ascii="Symbol" w:hAnsi="Symbol" w:hint="default"/>
        <w:sz w:val="22"/>
      </w:rPr>
    </w:lvl>
    <w:lvl w:ilvl="1">
      <w:start w:val="1"/>
      <w:numFmt w:val="bullet"/>
      <w:lvlText w:val="o"/>
      <w:lvlJc w:val="left"/>
      <w:pPr>
        <w:tabs>
          <w:tab w:val="num" w:pos="1503"/>
        </w:tabs>
        <w:ind w:left="1503" w:hanging="360"/>
      </w:pPr>
      <w:rPr>
        <w:rFonts w:ascii="Courier New" w:hAnsi="Courier New" w:cs="Wingdings" w:hint="default"/>
      </w:rPr>
    </w:lvl>
    <w:lvl w:ilvl="2">
      <w:start w:val="1"/>
      <w:numFmt w:val="bullet"/>
      <w:lvlText w:val=""/>
      <w:lvlJc w:val="left"/>
      <w:pPr>
        <w:tabs>
          <w:tab w:val="num" w:pos="2223"/>
        </w:tabs>
        <w:ind w:left="2223" w:hanging="360"/>
      </w:pPr>
      <w:rPr>
        <w:rFonts w:ascii="Wingdings" w:hAnsi="Wingdings" w:hint="default"/>
      </w:rPr>
    </w:lvl>
    <w:lvl w:ilvl="3">
      <w:start w:val="1"/>
      <w:numFmt w:val="bullet"/>
      <w:lvlText w:val=""/>
      <w:lvlJc w:val="left"/>
      <w:pPr>
        <w:tabs>
          <w:tab w:val="num" w:pos="2943"/>
        </w:tabs>
        <w:ind w:left="2943" w:hanging="360"/>
      </w:pPr>
      <w:rPr>
        <w:rFonts w:ascii="Symbol" w:hAnsi="Symbol" w:hint="default"/>
      </w:rPr>
    </w:lvl>
    <w:lvl w:ilvl="4">
      <w:start w:val="1"/>
      <w:numFmt w:val="bullet"/>
      <w:lvlText w:val="o"/>
      <w:lvlJc w:val="left"/>
      <w:pPr>
        <w:tabs>
          <w:tab w:val="num" w:pos="3663"/>
        </w:tabs>
        <w:ind w:left="3663" w:hanging="360"/>
      </w:pPr>
      <w:rPr>
        <w:rFonts w:ascii="Courier New" w:hAnsi="Courier New" w:cs="Wingdings" w:hint="default"/>
      </w:rPr>
    </w:lvl>
    <w:lvl w:ilvl="5">
      <w:start w:val="1"/>
      <w:numFmt w:val="bullet"/>
      <w:lvlText w:val=""/>
      <w:lvlJc w:val="left"/>
      <w:pPr>
        <w:tabs>
          <w:tab w:val="num" w:pos="4383"/>
        </w:tabs>
        <w:ind w:left="4383" w:hanging="360"/>
      </w:pPr>
      <w:rPr>
        <w:rFonts w:ascii="Wingdings" w:hAnsi="Wingdings" w:hint="default"/>
      </w:rPr>
    </w:lvl>
    <w:lvl w:ilvl="6">
      <w:start w:val="1"/>
      <w:numFmt w:val="bullet"/>
      <w:lvlText w:val=""/>
      <w:lvlJc w:val="left"/>
      <w:pPr>
        <w:tabs>
          <w:tab w:val="num" w:pos="5103"/>
        </w:tabs>
        <w:ind w:left="5103" w:hanging="360"/>
      </w:pPr>
      <w:rPr>
        <w:rFonts w:ascii="Symbol" w:hAnsi="Symbol" w:hint="default"/>
      </w:rPr>
    </w:lvl>
    <w:lvl w:ilvl="7">
      <w:start w:val="1"/>
      <w:numFmt w:val="bullet"/>
      <w:lvlText w:val="o"/>
      <w:lvlJc w:val="left"/>
      <w:pPr>
        <w:tabs>
          <w:tab w:val="num" w:pos="5823"/>
        </w:tabs>
        <w:ind w:left="5823" w:hanging="360"/>
      </w:pPr>
      <w:rPr>
        <w:rFonts w:ascii="Courier New" w:hAnsi="Courier New" w:cs="Wingdings" w:hint="default"/>
      </w:rPr>
    </w:lvl>
    <w:lvl w:ilvl="8">
      <w:start w:val="1"/>
      <w:numFmt w:val="bullet"/>
      <w:lvlText w:val=""/>
      <w:lvlJc w:val="left"/>
      <w:pPr>
        <w:tabs>
          <w:tab w:val="num" w:pos="6543"/>
        </w:tabs>
        <w:ind w:left="6543" w:hanging="360"/>
      </w:pPr>
      <w:rPr>
        <w:rFonts w:ascii="Wingdings" w:hAnsi="Wingdings" w:hint="default"/>
      </w:rPr>
    </w:lvl>
  </w:abstractNum>
  <w:abstractNum w:abstractNumId="48">
    <w:nsid w:val="7FCC1C32"/>
    <w:multiLevelType w:val="hybridMultilevel"/>
    <w:tmpl w:val="D684061C"/>
    <w:lvl w:ilvl="0" w:tplc="7C087F3A">
      <w:start w:val="1"/>
      <w:numFmt w:val="lowerRoman"/>
      <w:lvlText w:val="%1."/>
      <w:lvlJc w:val="right"/>
      <w:pPr>
        <w:ind w:left="2565" w:hanging="360"/>
      </w:pPr>
      <w:rPr>
        <w:rFonts w:hint="default"/>
      </w:rPr>
    </w:lvl>
    <w:lvl w:ilvl="1" w:tplc="08090003" w:tentative="1">
      <w:start w:val="1"/>
      <w:numFmt w:val="bullet"/>
      <w:lvlText w:val="o"/>
      <w:lvlJc w:val="left"/>
      <w:pPr>
        <w:ind w:left="3285" w:hanging="360"/>
      </w:pPr>
      <w:rPr>
        <w:rFonts w:ascii="Courier New" w:hAnsi="Courier New" w:cs="Wingdings" w:hint="default"/>
      </w:rPr>
    </w:lvl>
    <w:lvl w:ilvl="2" w:tplc="08090005" w:tentative="1">
      <w:start w:val="1"/>
      <w:numFmt w:val="bullet"/>
      <w:lvlText w:val=""/>
      <w:lvlJc w:val="left"/>
      <w:pPr>
        <w:ind w:left="4005" w:hanging="360"/>
      </w:pPr>
      <w:rPr>
        <w:rFonts w:ascii="Wingdings" w:hAnsi="Wingdings" w:hint="default"/>
      </w:rPr>
    </w:lvl>
    <w:lvl w:ilvl="3" w:tplc="08090001" w:tentative="1">
      <w:start w:val="1"/>
      <w:numFmt w:val="bullet"/>
      <w:lvlText w:val=""/>
      <w:lvlJc w:val="left"/>
      <w:pPr>
        <w:ind w:left="4725" w:hanging="360"/>
      </w:pPr>
      <w:rPr>
        <w:rFonts w:ascii="Symbol" w:hAnsi="Symbol" w:hint="default"/>
      </w:rPr>
    </w:lvl>
    <w:lvl w:ilvl="4" w:tplc="08090003" w:tentative="1">
      <w:start w:val="1"/>
      <w:numFmt w:val="bullet"/>
      <w:lvlText w:val="o"/>
      <w:lvlJc w:val="left"/>
      <w:pPr>
        <w:ind w:left="5445" w:hanging="360"/>
      </w:pPr>
      <w:rPr>
        <w:rFonts w:ascii="Courier New" w:hAnsi="Courier New" w:cs="Wingdings" w:hint="default"/>
      </w:rPr>
    </w:lvl>
    <w:lvl w:ilvl="5" w:tplc="08090005" w:tentative="1">
      <w:start w:val="1"/>
      <w:numFmt w:val="bullet"/>
      <w:lvlText w:val=""/>
      <w:lvlJc w:val="left"/>
      <w:pPr>
        <w:ind w:left="6165" w:hanging="360"/>
      </w:pPr>
      <w:rPr>
        <w:rFonts w:ascii="Wingdings" w:hAnsi="Wingdings" w:hint="default"/>
      </w:rPr>
    </w:lvl>
    <w:lvl w:ilvl="6" w:tplc="08090001" w:tentative="1">
      <w:start w:val="1"/>
      <w:numFmt w:val="bullet"/>
      <w:lvlText w:val=""/>
      <w:lvlJc w:val="left"/>
      <w:pPr>
        <w:ind w:left="6885" w:hanging="360"/>
      </w:pPr>
      <w:rPr>
        <w:rFonts w:ascii="Symbol" w:hAnsi="Symbol" w:hint="default"/>
      </w:rPr>
    </w:lvl>
    <w:lvl w:ilvl="7" w:tplc="08090003" w:tentative="1">
      <w:start w:val="1"/>
      <w:numFmt w:val="bullet"/>
      <w:lvlText w:val="o"/>
      <w:lvlJc w:val="left"/>
      <w:pPr>
        <w:ind w:left="7605" w:hanging="360"/>
      </w:pPr>
      <w:rPr>
        <w:rFonts w:ascii="Courier New" w:hAnsi="Courier New" w:cs="Wingdings" w:hint="default"/>
      </w:rPr>
    </w:lvl>
    <w:lvl w:ilvl="8" w:tplc="08090005" w:tentative="1">
      <w:start w:val="1"/>
      <w:numFmt w:val="bullet"/>
      <w:lvlText w:val=""/>
      <w:lvlJc w:val="left"/>
      <w:pPr>
        <w:ind w:left="8325" w:hanging="360"/>
      </w:pPr>
      <w:rPr>
        <w:rFonts w:ascii="Wingdings" w:hAnsi="Wingdings" w:hint="default"/>
      </w:rPr>
    </w:lvl>
  </w:abstractNum>
  <w:num w:numId="1">
    <w:abstractNumId w:val="42"/>
  </w:num>
  <w:num w:numId="2">
    <w:abstractNumId w:val="27"/>
  </w:num>
  <w:num w:numId="3">
    <w:abstractNumId w:val="24"/>
  </w:num>
  <w:num w:numId="4">
    <w:abstractNumId w:val="33"/>
  </w:num>
  <w:num w:numId="5">
    <w:abstractNumId w:val="19"/>
  </w:num>
  <w:num w:numId="6">
    <w:abstractNumId w:val="36"/>
  </w:num>
  <w:num w:numId="7">
    <w:abstractNumId w:val="31"/>
  </w:num>
  <w:num w:numId="8">
    <w:abstractNumId w:val="44"/>
  </w:num>
  <w:num w:numId="9">
    <w:abstractNumId w:val="41"/>
  </w:num>
  <w:num w:numId="10">
    <w:abstractNumId w:val="39"/>
  </w:num>
  <w:num w:numId="11">
    <w:abstractNumId w:val="37"/>
  </w:num>
  <w:num w:numId="12">
    <w:abstractNumId w:val="23"/>
  </w:num>
  <w:num w:numId="13">
    <w:abstractNumId w:val="21"/>
  </w:num>
  <w:num w:numId="14">
    <w:abstractNumId w:val="20"/>
  </w:num>
  <w:num w:numId="15">
    <w:abstractNumId w:val="48"/>
  </w:num>
  <w:num w:numId="16">
    <w:abstractNumId w:val="40"/>
  </w:num>
  <w:num w:numId="17">
    <w:abstractNumId w:val="14"/>
  </w:num>
  <w:num w:numId="18">
    <w:abstractNumId w:val="35"/>
  </w:num>
  <w:num w:numId="19">
    <w:abstractNumId w:val="22"/>
  </w:num>
  <w:num w:numId="20">
    <w:abstractNumId w:val="45"/>
  </w:num>
  <w:num w:numId="21">
    <w:abstractNumId w:val="17"/>
  </w:num>
  <w:num w:numId="22">
    <w:abstractNumId w:val="47"/>
  </w:num>
  <w:num w:numId="23">
    <w:abstractNumId w:val="25"/>
  </w:num>
  <w:num w:numId="24">
    <w:abstractNumId w:val="28"/>
  </w:num>
  <w:num w:numId="25">
    <w:abstractNumId w:val="26"/>
  </w:num>
  <w:num w:numId="26">
    <w:abstractNumId w:val="13"/>
  </w:num>
  <w:num w:numId="27">
    <w:abstractNumId w:val="29"/>
  </w:num>
  <w:num w:numId="28">
    <w:abstractNumId w:val="18"/>
  </w:num>
  <w:num w:numId="29">
    <w:abstractNumId w:val="42"/>
  </w:num>
  <w:num w:numId="30">
    <w:abstractNumId w:val="13"/>
  </w:num>
  <w:num w:numId="31">
    <w:abstractNumId w:val="10"/>
  </w:num>
  <w:num w:numId="32">
    <w:abstractNumId w:val="8"/>
  </w:num>
  <w:num w:numId="33">
    <w:abstractNumId w:val="7"/>
  </w:num>
  <w:num w:numId="34">
    <w:abstractNumId w:val="6"/>
  </w:num>
  <w:num w:numId="35">
    <w:abstractNumId w:val="5"/>
  </w:num>
  <w:num w:numId="36">
    <w:abstractNumId w:val="9"/>
  </w:num>
  <w:num w:numId="37">
    <w:abstractNumId w:val="4"/>
  </w:num>
  <w:num w:numId="38">
    <w:abstractNumId w:val="3"/>
  </w:num>
  <w:num w:numId="39">
    <w:abstractNumId w:val="2"/>
  </w:num>
  <w:num w:numId="40">
    <w:abstractNumId w:val="1"/>
  </w:num>
  <w:num w:numId="41">
    <w:abstractNumId w:val="11"/>
  </w:num>
  <w:num w:numId="42">
    <w:abstractNumId w:val="12"/>
  </w:num>
  <w:num w:numId="43">
    <w:abstractNumId w:val="24"/>
  </w:num>
  <w:num w:numId="44">
    <w:abstractNumId w:val="24"/>
  </w:num>
  <w:num w:numId="45">
    <w:abstractNumId w:val="24"/>
  </w:num>
  <w:num w:numId="46">
    <w:abstractNumId w:val="15"/>
  </w:num>
  <w:num w:numId="47">
    <w:abstractNumId w:val="34"/>
  </w:num>
  <w:num w:numId="48">
    <w:abstractNumId w:val="32"/>
  </w:num>
  <w:num w:numId="49">
    <w:abstractNumId w:val="13"/>
  </w:num>
  <w:num w:numId="50">
    <w:abstractNumId w:val="13"/>
  </w:num>
  <w:num w:numId="51">
    <w:abstractNumId w:val="13"/>
  </w:num>
  <w:num w:numId="52">
    <w:abstractNumId w:val="13"/>
  </w:num>
  <w:num w:numId="53">
    <w:abstractNumId w:val="13"/>
  </w:num>
  <w:num w:numId="54">
    <w:abstractNumId w:val="13"/>
  </w:num>
  <w:num w:numId="55">
    <w:abstractNumId w:val="13"/>
  </w:num>
  <w:num w:numId="56">
    <w:abstractNumId w:val="13"/>
  </w:num>
  <w:num w:numId="57">
    <w:abstractNumId w:val="13"/>
  </w:num>
  <w:num w:numId="58">
    <w:abstractNumId w:val="13"/>
  </w:num>
  <w:num w:numId="59">
    <w:abstractNumId w:val="13"/>
  </w:num>
  <w:num w:numId="60">
    <w:abstractNumId w:val="13"/>
  </w:num>
  <w:num w:numId="61">
    <w:abstractNumId w:val="0"/>
  </w:num>
  <w:num w:numId="62">
    <w:abstractNumId w:val="38"/>
  </w:num>
  <w:num w:numId="63">
    <w:abstractNumId w:val="16"/>
  </w:num>
  <w:num w:numId="64">
    <w:abstractNumId w:val="46"/>
  </w:num>
  <w:num w:numId="65">
    <w:abstractNumId w:val="43"/>
  </w:num>
  <w:num w:numId="66">
    <w:abstractNumId w:val="3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activeWritingStyle w:appName="MSWord" w:lang="en-US" w:vendorID="6" w:dllVersion="2"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27C2"/>
    <w:rsid w:val="0003790E"/>
    <w:rsid w:val="00076F0F"/>
    <w:rsid w:val="000867CB"/>
    <w:rsid w:val="001439B3"/>
    <w:rsid w:val="00175C10"/>
    <w:rsid w:val="001A48F8"/>
    <w:rsid w:val="001C560C"/>
    <w:rsid w:val="001F3FE7"/>
    <w:rsid w:val="00223BA7"/>
    <w:rsid w:val="002516B4"/>
    <w:rsid w:val="00253A30"/>
    <w:rsid w:val="00257F1B"/>
    <w:rsid w:val="0026606D"/>
    <w:rsid w:val="002C1174"/>
    <w:rsid w:val="002C31F9"/>
    <w:rsid w:val="002D03E7"/>
    <w:rsid w:val="002F0662"/>
    <w:rsid w:val="00353CE5"/>
    <w:rsid w:val="00367DB0"/>
    <w:rsid w:val="003A5A70"/>
    <w:rsid w:val="003B4E11"/>
    <w:rsid w:val="003C1B0F"/>
    <w:rsid w:val="003E7938"/>
    <w:rsid w:val="004027C2"/>
    <w:rsid w:val="00455F35"/>
    <w:rsid w:val="0046360B"/>
    <w:rsid w:val="00476DF3"/>
    <w:rsid w:val="004A4062"/>
    <w:rsid w:val="004B2BD1"/>
    <w:rsid w:val="004D400B"/>
    <w:rsid w:val="00513CB2"/>
    <w:rsid w:val="00551D0A"/>
    <w:rsid w:val="005F6311"/>
    <w:rsid w:val="006127B5"/>
    <w:rsid w:val="00656092"/>
    <w:rsid w:val="00657D4A"/>
    <w:rsid w:val="006674AF"/>
    <w:rsid w:val="006A5443"/>
    <w:rsid w:val="006B56DB"/>
    <w:rsid w:val="006E7547"/>
    <w:rsid w:val="00770142"/>
    <w:rsid w:val="00787DF5"/>
    <w:rsid w:val="007C52F4"/>
    <w:rsid w:val="007C6A90"/>
    <w:rsid w:val="007F62AB"/>
    <w:rsid w:val="00815550"/>
    <w:rsid w:val="00825373"/>
    <w:rsid w:val="00830ED1"/>
    <w:rsid w:val="00844602"/>
    <w:rsid w:val="0084606F"/>
    <w:rsid w:val="00851C83"/>
    <w:rsid w:val="0085401D"/>
    <w:rsid w:val="008A2777"/>
    <w:rsid w:val="009023A5"/>
    <w:rsid w:val="009558BE"/>
    <w:rsid w:val="00960438"/>
    <w:rsid w:val="009728B1"/>
    <w:rsid w:val="00975CA5"/>
    <w:rsid w:val="00982087"/>
    <w:rsid w:val="009834CE"/>
    <w:rsid w:val="009A7A69"/>
    <w:rsid w:val="00A117CB"/>
    <w:rsid w:val="00A25987"/>
    <w:rsid w:val="00AA6EBF"/>
    <w:rsid w:val="00AB0D4D"/>
    <w:rsid w:val="00AB79F5"/>
    <w:rsid w:val="00AE70A1"/>
    <w:rsid w:val="00B376D7"/>
    <w:rsid w:val="00B568C7"/>
    <w:rsid w:val="00BE3921"/>
    <w:rsid w:val="00C14BF6"/>
    <w:rsid w:val="00C330B5"/>
    <w:rsid w:val="00D010F4"/>
    <w:rsid w:val="00D84D1A"/>
    <w:rsid w:val="00DC00E5"/>
    <w:rsid w:val="00DC579B"/>
    <w:rsid w:val="00DE69AB"/>
    <w:rsid w:val="00DF13E1"/>
    <w:rsid w:val="00DF16BE"/>
    <w:rsid w:val="00E70B1D"/>
    <w:rsid w:val="00EA0826"/>
    <w:rsid w:val="00F00CA6"/>
    <w:rsid w:val="00F065C9"/>
    <w:rsid w:val="00F46858"/>
    <w:rsid w:val="00F50E99"/>
    <w:rsid w:val="00F57FDF"/>
    <w:rsid w:val="00FA3CFE"/>
    <w:rsid w:val="00FA4581"/>
    <w:rsid w:val="00FD6013"/>
    <w:rsid w:val="00FE5613"/>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47833F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lang w:val="en-NZ" w:eastAsia="en-NZ"/>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lang w:val="en-NZ" w:eastAsia="en-NZ"/>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7B48E3"/>
    <w:pPr>
      <w:widowControl w:val="0"/>
      <w:numPr>
        <w:numId w:val="26"/>
      </w:numPr>
      <w:autoSpaceDE w:val="0"/>
      <w:autoSpaceDN w:val="0"/>
      <w:adjustRightInd w:val="0"/>
      <w:spacing w:before="80" w:after="80"/>
    </w:pPr>
    <w:rPr>
      <w:rFonts w:cs="Times New Roman"/>
      <w:szCs w:val="24"/>
      <w:lang w:val="en-US" w:eastAsia="x-none"/>
    </w:rPr>
  </w:style>
  <w:style w:type="paragraph" w:customStyle="1" w:styleId="NCEAtablebullet">
    <w:name w:val="NCEA table bullet"/>
    <w:basedOn w:val="Normal"/>
    <w:rsid w:val="00340A9F"/>
    <w:pPr>
      <w:numPr>
        <w:numId w:val="3"/>
      </w:numPr>
      <w:spacing w:before="80" w:after="80"/>
    </w:pPr>
    <w:rPr>
      <w:rFonts w:ascii="Arial" w:hAnsi="Arial"/>
      <w:sz w:val="20"/>
      <w:szCs w:val="20"/>
      <w:lang w:val="en-NZ" w:eastAsia="en-NZ"/>
    </w:rPr>
  </w:style>
  <w:style w:type="paragraph" w:customStyle="1" w:styleId="NCEAnumbers">
    <w:name w:val="NCEA numbers"/>
    <w:basedOn w:val="NCEAbullets"/>
    <w:rsid w:val="006628D1"/>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uiPriority w:val="99"/>
    <w:qFormat/>
    <w:rsid w:val="00340A9F"/>
    <w:pPr>
      <w:ind w:left="720"/>
    </w:pPr>
    <w:rPr>
      <w:rFonts w:ascii="Arial Mäori" w:hAnsi="Arial Mäori"/>
      <w:szCs w:val="20"/>
      <w:lang w:val="en-NZ" w:eastAsia="en-NZ"/>
    </w:rPr>
  </w:style>
  <w:style w:type="paragraph" w:customStyle="1" w:styleId="NCEABulletssub">
    <w:name w:val="NCEA Bullets (sub)"/>
    <w:basedOn w:val="NCEAbodytext"/>
    <w:rsid w:val="00C14BF6"/>
    <w:pPr>
      <w:widowControl w:val="0"/>
      <w:numPr>
        <w:ilvl w:val="1"/>
        <w:numId w:val="46"/>
      </w:numPr>
      <w:suppressAutoHyphens/>
    </w:pPr>
    <w:rPr>
      <w:szCs w:val="22"/>
      <w:lang w:val="en-GB"/>
    </w:rPr>
  </w:style>
  <w:style w:type="character" w:customStyle="1" w:styleId="yiv1139014931843012303-23122010">
    <w:name w:val="yiv1139014931843012303-23122010"/>
    <w:basedOn w:val="DefaultParagraphFont"/>
    <w:rsid w:val="00514E1C"/>
  </w:style>
  <w:style w:type="paragraph" w:customStyle="1" w:styleId="NCEAtableevidence">
    <w:name w:val="NCEA table evidence"/>
    <w:rsid w:val="00340A9F"/>
    <w:pPr>
      <w:spacing w:before="80" w:after="80"/>
    </w:pPr>
    <w:rPr>
      <w:rFonts w:ascii="Arial" w:hAnsi="Arial" w:cs="Arial"/>
      <w:i/>
      <w:szCs w:val="22"/>
      <w:lang w:eastAsia="en-NZ"/>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paragraph" w:styleId="NormalWeb">
    <w:name w:val="Normal (Web)"/>
    <w:basedOn w:val="Normal"/>
    <w:uiPriority w:val="99"/>
    <w:semiHidden/>
    <w:unhideWhenUsed/>
    <w:rsid w:val="001E20E5"/>
    <w:pPr>
      <w:spacing w:before="100" w:beforeAutospacing="1" w:after="100" w:afterAutospacing="1"/>
    </w:pPr>
    <w:rPr>
      <w:lang w:val="en-NZ" w:eastAsia="en-NZ"/>
    </w:rPr>
  </w:style>
  <w:style w:type="character" w:customStyle="1" w:styleId="WW-Absatz-Standardschriftart111111">
    <w:name w:val="WW-Absatz-Standardschriftart111111"/>
    <w:rsid w:val="00F00DD7"/>
  </w:style>
  <w:style w:type="character" w:customStyle="1" w:styleId="WW8Num9z0">
    <w:name w:val="WW8Num9z0"/>
    <w:rsid w:val="00DF609E"/>
    <w:rPr>
      <w:rFonts w:ascii="Symbol" w:hAnsi="Symbol"/>
    </w:rPr>
  </w:style>
  <w:style w:type="character" w:styleId="CommentReference">
    <w:name w:val="annotation reference"/>
    <w:semiHidden/>
    <w:unhideWhenUsed/>
    <w:rsid w:val="000E26B4"/>
    <w:rPr>
      <w:sz w:val="18"/>
      <w:szCs w:val="18"/>
    </w:rPr>
  </w:style>
  <w:style w:type="paragraph" w:styleId="CommentText">
    <w:name w:val="annotation text"/>
    <w:basedOn w:val="Normal"/>
    <w:link w:val="CommentTextChar"/>
    <w:uiPriority w:val="99"/>
    <w:semiHidden/>
    <w:unhideWhenUsed/>
    <w:rsid w:val="000E26B4"/>
    <w:rPr>
      <w:lang w:val="x-none" w:eastAsia="x-none"/>
    </w:rPr>
  </w:style>
  <w:style w:type="character" w:customStyle="1" w:styleId="CommentTextChar">
    <w:name w:val="Comment Text Char"/>
    <w:link w:val="CommentText"/>
    <w:uiPriority w:val="99"/>
    <w:semiHidden/>
    <w:rsid w:val="000E26B4"/>
    <w:rPr>
      <w:sz w:val="24"/>
      <w:szCs w:val="24"/>
    </w:rPr>
  </w:style>
  <w:style w:type="paragraph" w:styleId="CommentSubject">
    <w:name w:val="annotation subject"/>
    <w:basedOn w:val="CommentText"/>
    <w:next w:val="CommentText"/>
    <w:link w:val="CommentSubjectChar"/>
    <w:uiPriority w:val="99"/>
    <w:semiHidden/>
    <w:unhideWhenUsed/>
    <w:rsid w:val="000E26B4"/>
    <w:rPr>
      <w:b/>
      <w:bCs/>
    </w:rPr>
  </w:style>
  <w:style w:type="character" w:customStyle="1" w:styleId="CommentSubjectChar">
    <w:name w:val="Comment Subject Char"/>
    <w:link w:val="CommentSubject"/>
    <w:uiPriority w:val="99"/>
    <w:semiHidden/>
    <w:rsid w:val="000E26B4"/>
    <w:rPr>
      <w:b/>
      <w:bCs/>
      <w:sz w:val="24"/>
      <w:szCs w:val="24"/>
    </w:rPr>
  </w:style>
  <w:style w:type="character" w:customStyle="1" w:styleId="WW8Num3z0">
    <w:name w:val="WW8Num3z0"/>
    <w:rsid w:val="003B4E11"/>
    <w:rPr>
      <w:rFonts w:ascii="Symbol" w:hAnsi="Symbol"/>
      <w:sz w:val="20"/>
    </w:rPr>
  </w:style>
  <w:style w:type="paragraph" w:customStyle="1" w:styleId="NCEACPHeading1">
    <w:name w:val="NCEA CP Heading 1"/>
    <w:basedOn w:val="Normal"/>
    <w:rsid w:val="003B4E11"/>
    <w:pPr>
      <w:spacing w:before="200" w:after="200"/>
      <w:jc w:val="center"/>
    </w:pPr>
    <w:rPr>
      <w:rFonts w:ascii="Arial" w:hAnsi="Arial"/>
      <w:b/>
      <w:sz w:val="32"/>
      <w:lang w:val="en-US"/>
    </w:rPr>
  </w:style>
  <w:style w:type="paragraph" w:customStyle="1" w:styleId="NCEACPbodytextcentered">
    <w:name w:val="NCEA CP bodytext centered"/>
    <w:basedOn w:val="Normal"/>
    <w:rsid w:val="003B4E11"/>
    <w:pPr>
      <w:spacing w:before="120" w:after="120"/>
      <w:jc w:val="center"/>
    </w:pPr>
    <w:rPr>
      <w:rFonts w:ascii="Arial" w:hAnsi="Arial"/>
      <w:sz w:val="22"/>
      <w:lang w:val="en-US"/>
    </w:rPr>
  </w:style>
  <w:style w:type="character" w:customStyle="1" w:styleId="NCEAbulletsChar">
    <w:name w:val="NCEA bullets Char"/>
    <w:link w:val="NCEAbullets"/>
    <w:rsid w:val="003B4E11"/>
    <w:rPr>
      <w:rFonts w:ascii="Arial" w:hAnsi="Arial" w:cs="Arial"/>
      <w:sz w:val="22"/>
      <w:szCs w:val="24"/>
      <w:lang w:val="en-US"/>
    </w:rPr>
  </w:style>
  <w:style w:type="paragraph" w:customStyle="1" w:styleId="NCEACPbodytext2">
    <w:name w:val="NCEA CP bodytext 2"/>
    <w:basedOn w:val="NCEACPbodytextcentered"/>
    <w:rsid w:val="003B4E11"/>
    <w:pPr>
      <w:spacing w:before="160" w:after="160"/>
    </w:pPr>
    <w:rPr>
      <w:sz w:val="28"/>
    </w:rPr>
  </w:style>
  <w:style w:type="paragraph" w:customStyle="1" w:styleId="NCEACPbodytext2bold">
    <w:name w:val="NCEA CP bodytext 2 bold"/>
    <w:basedOn w:val="NCEACPbodytext2"/>
    <w:rsid w:val="003B4E11"/>
    <w:rPr>
      <w:b/>
    </w:rPr>
  </w:style>
  <w:style w:type="paragraph" w:customStyle="1" w:styleId="NCEACPbodytextleft">
    <w:name w:val="NCEA CP bodytext left"/>
    <w:basedOn w:val="Normal"/>
    <w:rsid w:val="003B4E11"/>
    <w:pPr>
      <w:spacing w:before="120" w:after="120"/>
    </w:pPr>
    <w:rPr>
      <w:rFonts w:ascii="Arial" w:hAnsi="Arial"/>
      <w:sz w:val="22"/>
      <w:lang w:val="en-US"/>
    </w:rPr>
  </w:style>
  <w:style w:type="paragraph" w:styleId="Revision">
    <w:name w:val="Revision"/>
    <w:hidden/>
    <w:uiPriority w:val="99"/>
    <w:semiHidden/>
    <w:rsid w:val="0026606D"/>
    <w:rPr>
      <w:sz w:val="24"/>
      <w:szCs w:val="24"/>
    </w:rPr>
  </w:style>
  <w:style w:type="paragraph" w:styleId="ListParagraph">
    <w:name w:val="List Paragraph"/>
    <w:basedOn w:val="Normal"/>
    <w:uiPriority w:val="72"/>
    <w:rsid w:val="0096043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unhideWhenUsed="0"/>
    <w:lsdException w:name="Note Level 2" w:semiHidden="0" w:uiPriority="1" w:unhideWhenUsed="0" w:qFormat="1"/>
    <w:lsdException w:name="Note Level 3" w:semiHidden="0" w:uiPriority="60" w:unhideWhenUsed="0"/>
    <w:lsdException w:name="Note Level 4" w:semiHidden="0" w:uiPriority="61" w:unhideWhenUsed="0"/>
    <w:lsdException w:name="Note Level 5" w:semiHidden="0" w:uiPriority="62" w:unhideWhenUsed="0"/>
    <w:lsdException w:name="Note Level 6" w:semiHidden="0" w:uiPriority="63" w:unhideWhenUsed="0"/>
    <w:lsdException w:name="Note Level 7" w:semiHidden="0" w:uiPriority="64" w:unhideWhenUsed="0"/>
    <w:lsdException w:name="Note Level 8" w:semiHidden="0" w:uiPriority="65" w:unhideWhenUsed="0"/>
    <w:lsdException w:name="Note Level 9" w:semiHidden="0" w:uiPriority="66"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rsid w:val="005C6882"/>
    <w:pPr>
      <w:keepNext/>
      <w:jc w:val="center"/>
      <w:outlineLvl w:val="0"/>
    </w:pPr>
    <w:rPr>
      <w:rFonts w:ascii="Palatino" w:hAnsi="Palatino"/>
      <w:b/>
      <w:sz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4B41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rsid w:val="00003E5B"/>
    <w:rPr>
      <w:color w:val="0000FF"/>
      <w:u w:val="single"/>
    </w:rPr>
  </w:style>
  <w:style w:type="character" w:styleId="FollowedHyperlink">
    <w:name w:val="FollowedHyperlink"/>
    <w:rsid w:val="00003E5B"/>
    <w:rPr>
      <w:color w:val="800080"/>
      <w:u w:val="single"/>
    </w:rPr>
  </w:style>
  <w:style w:type="paragraph" w:styleId="Footer">
    <w:name w:val="footer"/>
    <w:basedOn w:val="Normal"/>
    <w:rsid w:val="006628D1"/>
    <w:pPr>
      <w:tabs>
        <w:tab w:val="center" w:pos="4153"/>
        <w:tab w:val="right" w:pos="8306"/>
      </w:tabs>
    </w:pPr>
    <w:rPr>
      <w:rFonts w:ascii="Arial" w:hAnsi="Arial"/>
      <w:szCs w:val="20"/>
      <w:lang w:val="en-NZ"/>
    </w:rPr>
  </w:style>
  <w:style w:type="paragraph" w:customStyle="1" w:styleId="NCEAAnnotations">
    <w:name w:val="NCEA Annotations"/>
    <w:basedOn w:val="Normal"/>
    <w:rsid w:val="001D3DA5"/>
    <w:pPr>
      <w:pBdr>
        <w:top w:val="single" w:sz="4" w:space="4" w:color="333399"/>
        <w:left w:val="single" w:sz="4" w:space="4" w:color="333399"/>
        <w:bottom w:val="single" w:sz="4" w:space="4" w:color="333399"/>
        <w:right w:val="single" w:sz="4" w:space="4" w:color="333399"/>
      </w:pBdr>
      <w:spacing w:before="80" w:after="80"/>
      <w:ind w:left="567" w:right="567"/>
    </w:pPr>
    <w:rPr>
      <w:rFonts w:ascii="Arial" w:hAnsi="Arial"/>
      <w:color w:val="666699"/>
      <w:sz w:val="20"/>
      <w:szCs w:val="20"/>
      <w:lang w:val="en-NZ"/>
    </w:rPr>
  </w:style>
  <w:style w:type="paragraph" w:styleId="Header">
    <w:name w:val="header"/>
    <w:basedOn w:val="Normal"/>
    <w:rsid w:val="006628D1"/>
    <w:pPr>
      <w:tabs>
        <w:tab w:val="center" w:pos="4153"/>
        <w:tab w:val="right" w:pos="8306"/>
      </w:tabs>
    </w:pPr>
    <w:rPr>
      <w:rFonts w:ascii="Arial" w:hAnsi="Arial"/>
      <w:szCs w:val="20"/>
      <w:lang w:val="en-NZ"/>
    </w:rPr>
  </w:style>
  <w:style w:type="character" w:styleId="PageNumber">
    <w:name w:val="page number"/>
    <w:basedOn w:val="DefaultParagraphFont"/>
    <w:rsid w:val="006628D1"/>
  </w:style>
  <w:style w:type="paragraph" w:customStyle="1" w:styleId="NCEAHeadInfoL1">
    <w:name w:val="NCEA Head Info L1"/>
    <w:rsid w:val="006628D1"/>
    <w:pPr>
      <w:spacing w:before="200" w:after="200"/>
    </w:pPr>
    <w:rPr>
      <w:rFonts w:ascii="Arial" w:hAnsi="Arial" w:cs="Arial"/>
      <w:b/>
      <w:sz w:val="32"/>
      <w:lang w:val="en-NZ" w:eastAsia="en-NZ"/>
    </w:rPr>
  </w:style>
  <w:style w:type="paragraph" w:customStyle="1" w:styleId="NCEAHeadInfoL2">
    <w:name w:val="NCEA Head Info  L2"/>
    <w:basedOn w:val="Normal"/>
    <w:rsid w:val="006628D1"/>
    <w:pPr>
      <w:spacing w:before="120" w:after="120"/>
    </w:pPr>
    <w:rPr>
      <w:rFonts w:ascii="Arial" w:hAnsi="Arial" w:cs="Arial"/>
      <w:b/>
      <w:sz w:val="28"/>
      <w:szCs w:val="36"/>
      <w:lang w:val="en-NZ" w:eastAsia="en-NZ"/>
    </w:rPr>
  </w:style>
  <w:style w:type="paragraph" w:customStyle="1" w:styleId="NCEAbodytext">
    <w:name w:val="NCEA bodytext"/>
    <w:rsid w:val="006628D1"/>
    <w:pPr>
      <w:tabs>
        <w:tab w:val="left" w:pos="397"/>
        <w:tab w:val="left" w:pos="794"/>
        <w:tab w:val="left" w:pos="1191"/>
      </w:tabs>
      <w:spacing w:before="120" w:after="120"/>
    </w:pPr>
    <w:rPr>
      <w:rFonts w:ascii="Arial" w:hAnsi="Arial" w:cs="Arial"/>
      <w:sz w:val="22"/>
      <w:lang w:val="en-NZ" w:eastAsia="en-NZ"/>
    </w:rPr>
  </w:style>
  <w:style w:type="paragraph" w:customStyle="1" w:styleId="NCEAInstructionsbanner">
    <w:name w:val="NCEA Instructions banner"/>
    <w:basedOn w:val="Normal"/>
    <w:rsid w:val="008B7098"/>
    <w:pPr>
      <w:keepNext/>
      <w:pBdr>
        <w:top w:val="single" w:sz="8" w:space="8" w:color="auto"/>
        <w:bottom w:val="single" w:sz="8" w:space="8" w:color="auto"/>
      </w:pBdr>
      <w:spacing w:before="160" w:after="40"/>
      <w:jc w:val="center"/>
    </w:pPr>
    <w:rPr>
      <w:rFonts w:ascii="Arial" w:hAnsi="Arial" w:cs="Arial"/>
      <w:b/>
      <w:sz w:val="28"/>
      <w:szCs w:val="28"/>
      <w:lang w:val="en-NZ" w:eastAsia="en-NZ"/>
    </w:rPr>
  </w:style>
  <w:style w:type="paragraph" w:customStyle="1" w:styleId="NCEAL2heading">
    <w:name w:val="NCEA L2 heading"/>
    <w:basedOn w:val="Normal"/>
    <w:rsid w:val="00F95F99"/>
    <w:pPr>
      <w:keepNext/>
      <w:spacing w:before="240" w:after="180"/>
    </w:pPr>
    <w:rPr>
      <w:rFonts w:ascii="Arial" w:hAnsi="Arial" w:cs="Arial"/>
      <w:b/>
      <w:sz w:val="28"/>
      <w:szCs w:val="20"/>
      <w:lang w:val="en-NZ" w:eastAsia="en-NZ"/>
    </w:rPr>
  </w:style>
  <w:style w:type="paragraph" w:customStyle="1" w:styleId="NCEAbullets">
    <w:name w:val="NCEA bullets"/>
    <w:basedOn w:val="NCEAbodytext"/>
    <w:link w:val="NCEAbulletsChar"/>
    <w:rsid w:val="007B48E3"/>
    <w:pPr>
      <w:widowControl w:val="0"/>
      <w:numPr>
        <w:numId w:val="26"/>
      </w:numPr>
      <w:autoSpaceDE w:val="0"/>
      <w:autoSpaceDN w:val="0"/>
      <w:adjustRightInd w:val="0"/>
      <w:spacing w:before="80" w:after="80"/>
    </w:pPr>
    <w:rPr>
      <w:rFonts w:cs="Times New Roman"/>
      <w:szCs w:val="24"/>
      <w:lang w:val="en-US" w:eastAsia="x-none"/>
    </w:rPr>
  </w:style>
  <w:style w:type="paragraph" w:customStyle="1" w:styleId="NCEAtablebullet">
    <w:name w:val="NCEA table bullet"/>
    <w:basedOn w:val="Normal"/>
    <w:rsid w:val="00340A9F"/>
    <w:pPr>
      <w:numPr>
        <w:numId w:val="3"/>
      </w:numPr>
      <w:spacing w:before="80" w:after="80"/>
    </w:pPr>
    <w:rPr>
      <w:rFonts w:ascii="Arial" w:hAnsi="Arial"/>
      <w:sz w:val="20"/>
      <w:szCs w:val="20"/>
      <w:lang w:val="en-NZ" w:eastAsia="en-NZ"/>
    </w:rPr>
  </w:style>
  <w:style w:type="paragraph" w:customStyle="1" w:styleId="NCEAnumbers">
    <w:name w:val="NCEA numbers"/>
    <w:basedOn w:val="NCEAbullets"/>
    <w:rsid w:val="006628D1"/>
    <w:pPr>
      <w:numPr>
        <w:numId w:val="2"/>
      </w:numPr>
    </w:pPr>
  </w:style>
  <w:style w:type="paragraph" w:customStyle="1" w:styleId="NCEAtablehead">
    <w:name w:val="NCEA table head"/>
    <w:basedOn w:val="Normal"/>
    <w:rsid w:val="008B7098"/>
    <w:pPr>
      <w:spacing w:before="60" w:after="60"/>
      <w:jc w:val="center"/>
    </w:pPr>
    <w:rPr>
      <w:rFonts w:ascii="Arial" w:hAnsi="Arial" w:cs="Arial"/>
      <w:b/>
      <w:sz w:val="20"/>
      <w:szCs w:val="22"/>
      <w:lang w:val="en-GB" w:eastAsia="en-NZ"/>
    </w:rPr>
  </w:style>
  <w:style w:type="paragraph" w:customStyle="1" w:styleId="NCEAtablebody">
    <w:name w:val="NCEA table body"/>
    <w:basedOn w:val="Normal"/>
    <w:rsid w:val="00F45ADA"/>
    <w:pPr>
      <w:spacing w:before="40" w:after="40"/>
    </w:pPr>
    <w:rPr>
      <w:rFonts w:ascii="Arial" w:hAnsi="Arial"/>
      <w:sz w:val="20"/>
      <w:szCs w:val="20"/>
      <w:lang w:val="en-NZ" w:eastAsia="en-NZ"/>
    </w:rPr>
  </w:style>
  <w:style w:type="paragraph" w:customStyle="1" w:styleId="NCEAL3heading">
    <w:name w:val="NCEA L3 heading"/>
    <w:basedOn w:val="NCEAL2heading"/>
    <w:rsid w:val="008B7098"/>
    <w:rPr>
      <w:i/>
      <w:sz w:val="24"/>
    </w:rPr>
  </w:style>
  <w:style w:type="paragraph" w:customStyle="1" w:styleId="NCEAHeaderFooter">
    <w:name w:val="NCEA Header/Footer"/>
    <w:basedOn w:val="Header"/>
    <w:rsid w:val="00F45ADA"/>
    <w:rPr>
      <w:color w:val="808080"/>
      <w:sz w:val="20"/>
    </w:rPr>
  </w:style>
  <w:style w:type="paragraph" w:customStyle="1" w:styleId="NCEALevel4">
    <w:name w:val="NCEA Level 4"/>
    <w:basedOn w:val="NCEAL3heading"/>
    <w:rsid w:val="008B7098"/>
    <w:pPr>
      <w:spacing w:before="180"/>
    </w:pPr>
    <w:rPr>
      <w:i w:val="0"/>
      <w:sz w:val="22"/>
      <w:szCs w:val="22"/>
    </w:rPr>
  </w:style>
  <w:style w:type="paragraph" w:styleId="BalloonText">
    <w:name w:val="Balloon Text"/>
    <w:basedOn w:val="Normal"/>
    <w:semiHidden/>
    <w:rsid w:val="008B7098"/>
    <w:rPr>
      <w:rFonts w:ascii="Lucida Grande" w:hAnsi="Lucida Grande"/>
      <w:sz w:val="18"/>
      <w:szCs w:val="18"/>
    </w:rPr>
  </w:style>
  <w:style w:type="character" w:styleId="FootnoteReference">
    <w:name w:val="footnote reference"/>
    <w:semiHidden/>
    <w:rsid w:val="00F304A4"/>
    <w:rPr>
      <w:vertAlign w:val="superscript"/>
    </w:rPr>
  </w:style>
  <w:style w:type="paragraph" w:customStyle="1" w:styleId="ColorfulList-Accent11">
    <w:name w:val="Colorful List - Accent 11"/>
    <w:basedOn w:val="Normal"/>
    <w:uiPriority w:val="99"/>
    <w:qFormat/>
    <w:rsid w:val="00340A9F"/>
    <w:pPr>
      <w:ind w:left="720"/>
    </w:pPr>
    <w:rPr>
      <w:rFonts w:ascii="Arial Mäori" w:hAnsi="Arial Mäori"/>
      <w:szCs w:val="20"/>
      <w:lang w:val="en-NZ" w:eastAsia="en-NZ"/>
    </w:rPr>
  </w:style>
  <w:style w:type="paragraph" w:customStyle="1" w:styleId="NCEABulletssub">
    <w:name w:val="NCEA Bullets (sub)"/>
    <w:basedOn w:val="NCEAbodytext"/>
    <w:rsid w:val="00C14BF6"/>
    <w:pPr>
      <w:widowControl w:val="0"/>
      <w:numPr>
        <w:ilvl w:val="1"/>
        <w:numId w:val="46"/>
      </w:numPr>
      <w:suppressAutoHyphens/>
    </w:pPr>
    <w:rPr>
      <w:szCs w:val="22"/>
      <w:lang w:val="en-GB"/>
    </w:rPr>
  </w:style>
  <w:style w:type="character" w:customStyle="1" w:styleId="yiv1139014931843012303-23122010">
    <w:name w:val="yiv1139014931843012303-23122010"/>
    <w:basedOn w:val="DefaultParagraphFont"/>
    <w:rsid w:val="00514E1C"/>
  </w:style>
  <w:style w:type="paragraph" w:customStyle="1" w:styleId="NCEAtableevidence">
    <w:name w:val="NCEA table evidence"/>
    <w:rsid w:val="00340A9F"/>
    <w:pPr>
      <w:spacing w:before="80" w:after="80"/>
    </w:pPr>
    <w:rPr>
      <w:rFonts w:ascii="Arial" w:hAnsi="Arial" w:cs="Arial"/>
      <w:i/>
      <w:szCs w:val="22"/>
      <w:lang w:eastAsia="en-NZ"/>
    </w:rPr>
  </w:style>
  <w:style w:type="paragraph" w:customStyle="1" w:styleId="NCEAHeaderboxed">
    <w:name w:val="NCEA Header (boxed)"/>
    <w:basedOn w:val="NCEAHeadInfoL1"/>
    <w:rsid w:val="00F3236E"/>
    <w:pPr>
      <w:pBdr>
        <w:top w:val="single" w:sz="12" w:space="1" w:color="auto"/>
        <w:left w:val="single" w:sz="12" w:space="4" w:color="auto"/>
        <w:bottom w:val="single" w:sz="12" w:space="1" w:color="auto"/>
        <w:right w:val="single" w:sz="12" w:space="4" w:color="auto"/>
      </w:pBdr>
      <w:spacing w:after="400"/>
      <w:jc w:val="center"/>
    </w:pPr>
    <w:rPr>
      <w:color w:val="FF0000"/>
    </w:rPr>
  </w:style>
  <w:style w:type="paragraph" w:styleId="NormalWeb">
    <w:name w:val="Normal (Web)"/>
    <w:basedOn w:val="Normal"/>
    <w:uiPriority w:val="99"/>
    <w:semiHidden/>
    <w:unhideWhenUsed/>
    <w:rsid w:val="001E20E5"/>
    <w:pPr>
      <w:spacing w:before="100" w:beforeAutospacing="1" w:after="100" w:afterAutospacing="1"/>
    </w:pPr>
    <w:rPr>
      <w:lang w:val="en-NZ" w:eastAsia="en-NZ"/>
    </w:rPr>
  </w:style>
  <w:style w:type="character" w:customStyle="1" w:styleId="WW-Absatz-Standardschriftart111111">
    <w:name w:val="WW-Absatz-Standardschriftart111111"/>
    <w:rsid w:val="00F00DD7"/>
  </w:style>
  <w:style w:type="character" w:customStyle="1" w:styleId="WW8Num9z0">
    <w:name w:val="WW8Num9z0"/>
    <w:rsid w:val="00DF609E"/>
    <w:rPr>
      <w:rFonts w:ascii="Symbol" w:hAnsi="Symbol"/>
    </w:rPr>
  </w:style>
  <w:style w:type="character" w:styleId="CommentReference">
    <w:name w:val="annotation reference"/>
    <w:semiHidden/>
    <w:unhideWhenUsed/>
    <w:rsid w:val="000E26B4"/>
    <w:rPr>
      <w:sz w:val="18"/>
      <w:szCs w:val="18"/>
    </w:rPr>
  </w:style>
  <w:style w:type="paragraph" w:styleId="CommentText">
    <w:name w:val="annotation text"/>
    <w:basedOn w:val="Normal"/>
    <w:link w:val="CommentTextChar"/>
    <w:uiPriority w:val="99"/>
    <w:semiHidden/>
    <w:unhideWhenUsed/>
    <w:rsid w:val="000E26B4"/>
    <w:rPr>
      <w:lang w:val="x-none" w:eastAsia="x-none"/>
    </w:rPr>
  </w:style>
  <w:style w:type="character" w:customStyle="1" w:styleId="CommentTextChar">
    <w:name w:val="Comment Text Char"/>
    <w:link w:val="CommentText"/>
    <w:uiPriority w:val="99"/>
    <w:semiHidden/>
    <w:rsid w:val="000E26B4"/>
    <w:rPr>
      <w:sz w:val="24"/>
      <w:szCs w:val="24"/>
    </w:rPr>
  </w:style>
  <w:style w:type="paragraph" w:styleId="CommentSubject">
    <w:name w:val="annotation subject"/>
    <w:basedOn w:val="CommentText"/>
    <w:next w:val="CommentText"/>
    <w:link w:val="CommentSubjectChar"/>
    <w:uiPriority w:val="99"/>
    <w:semiHidden/>
    <w:unhideWhenUsed/>
    <w:rsid w:val="000E26B4"/>
    <w:rPr>
      <w:b/>
      <w:bCs/>
    </w:rPr>
  </w:style>
  <w:style w:type="character" w:customStyle="1" w:styleId="CommentSubjectChar">
    <w:name w:val="Comment Subject Char"/>
    <w:link w:val="CommentSubject"/>
    <w:uiPriority w:val="99"/>
    <w:semiHidden/>
    <w:rsid w:val="000E26B4"/>
    <w:rPr>
      <w:b/>
      <w:bCs/>
      <w:sz w:val="24"/>
      <w:szCs w:val="24"/>
    </w:rPr>
  </w:style>
  <w:style w:type="character" w:customStyle="1" w:styleId="WW8Num3z0">
    <w:name w:val="WW8Num3z0"/>
    <w:rsid w:val="003B4E11"/>
    <w:rPr>
      <w:rFonts w:ascii="Symbol" w:hAnsi="Symbol"/>
      <w:sz w:val="20"/>
    </w:rPr>
  </w:style>
  <w:style w:type="paragraph" w:customStyle="1" w:styleId="NCEACPHeading1">
    <w:name w:val="NCEA CP Heading 1"/>
    <w:basedOn w:val="Normal"/>
    <w:rsid w:val="003B4E11"/>
    <w:pPr>
      <w:spacing w:before="200" w:after="200"/>
      <w:jc w:val="center"/>
    </w:pPr>
    <w:rPr>
      <w:rFonts w:ascii="Arial" w:hAnsi="Arial"/>
      <w:b/>
      <w:sz w:val="32"/>
      <w:lang w:val="en-US"/>
    </w:rPr>
  </w:style>
  <w:style w:type="paragraph" w:customStyle="1" w:styleId="NCEACPbodytextcentered">
    <w:name w:val="NCEA CP bodytext centered"/>
    <w:basedOn w:val="Normal"/>
    <w:rsid w:val="003B4E11"/>
    <w:pPr>
      <w:spacing w:before="120" w:after="120"/>
      <w:jc w:val="center"/>
    </w:pPr>
    <w:rPr>
      <w:rFonts w:ascii="Arial" w:hAnsi="Arial"/>
      <w:sz w:val="22"/>
      <w:lang w:val="en-US"/>
    </w:rPr>
  </w:style>
  <w:style w:type="character" w:customStyle="1" w:styleId="NCEAbulletsChar">
    <w:name w:val="NCEA bullets Char"/>
    <w:link w:val="NCEAbullets"/>
    <w:rsid w:val="003B4E11"/>
    <w:rPr>
      <w:rFonts w:ascii="Arial" w:hAnsi="Arial" w:cs="Arial"/>
      <w:sz w:val="22"/>
      <w:szCs w:val="24"/>
      <w:lang w:val="en-US"/>
    </w:rPr>
  </w:style>
  <w:style w:type="paragraph" w:customStyle="1" w:styleId="NCEACPbodytext2">
    <w:name w:val="NCEA CP bodytext 2"/>
    <w:basedOn w:val="NCEACPbodytextcentered"/>
    <w:rsid w:val="003B4E11"/>
    <w:pPr>
      <w:spacing w:before="160" w:after="160"/>
    </w:pPr>
    <w:rPr>
      <w:sz w:val="28"/>
    </w:rPr>
  </w:style>
  <w:style w:type="paragraph" w:customStyle="1" w:styleId="NCEACPbodytext2bold">
    <w:name w:val="NCEA CP bodytext 2 bold"/>
    <w:basedOn w:val="NCEACPbodytext2"/>
    <w:rsid w:val="003B4E11"/>
    <w:rPr>
      <w:b/>
    </w:rPr>
  </w:style>
  <w:style w:type="paragraph" w:customStyle="1" w:styleId="NCEACPbodytextleft">
    <w:name w:val="NCEA CP bodytext left"/>
    <w:basedOn w:val="Normal"/>
    <w:rsid w:val="003B4E11"/>
    <w:pPr>
      <w:spacing w:before="120" w:after="120"/>
    </w:pPr>
    <w:rPr>
      <w:rFonts w:ascii="Arial" w:hAnsi="Arial"/>
      <w:sz w:val="22"/>
      <w:lang w:val="en-US"/>
    </w:rPr>
  </w:style>
  <w:style w:type="paragraph" w:styleId="Revision">
    <w:name w:val="Revision"/>
    <w:hidden/>
    <w:uiPriority w:val="99"/>
    <w:semiHidden/>
    <w:rsid w:val="0026606D"/>
    <w:rPr>
      <w:sz w:val="24"/>
      <w:szCs w:val="24"/>
    </w:rPr>
  </w:style>
  <w:style w:type="paragraph" w:styleId="ListParagraph">
    <w:name w:val="List Paragraph"/>
    <w:basedOn w:val="Normal"/>
    <w:uiPriority w:val="72"/>
    <w:rsid w:val="009604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windows-1252"/>
  <w:doNotSaveAsSingleFile/>
  <w:pixelsPerInch w:val="96"/>
</w:webSettings>
</file>

<file path=word/_rels/document.xml.rels><?xml version="1.0" encoding="UTF-8" standalone="yes"?>
<Relationships xmlns="http://schemas.openxmlformats.org/package/2006/relationships"><Relationship Id="rId20" Type="http://schemas.openxmlformats.org/officeDocument/2006/relationships/hyperlink" Target="http://www.tki.org.nz/epic2" TargetMode="External"/><Relationship Id="rId21" Type="http://schemas.openxmlformats.org/officeDocument/2006/relationships/hyperlink" Target="http://www.youtube.com/" TargetMode="External"/><Relationship Id="rId22" Type="http://schemas.openxmlformats.org/officeDocument/2006/relationships/hyperlink" Target="http://www.natlib.govt.nz/catalogues/innz" TargetMode="External"/><Relationship Id="rId23" Type="http://schemas.openxmlformats.org/officeDocument/2006/relationships/hyperlink" Target="http://www.cartoons.org.nz/" TargetMode="External"/><Relationship Id="rId24" Type="http://schemas.openxmlformats.org/officeDocument/2006/relationships/hyperlink" Target="http://www.oralhistory.org.nz/resources.htm" TargetMode="External"/><Relationship Id="rId25" Type="http://schemas.openxmlformats.org/officeDocument/2006/relationships/hyperlink" Target="http://natlib.govt.nz/collections/a-z/oral-history-centre" TargetMode="External"/><Relationship Id="rId26" Type="http://schemas.openxmlformats.org/officeDocument/2006/relationships/header" Target="header1.xml"/><Relationship Id="rId27" Type="http://schemas.openxmlformats.org/officeDocument/2006/relationships/footer" Target="footer1.xml"/><Relationship Id="rId28" Type="http://schemas.openxmlformats.org/officeDocument/2006/relationships/footer" Target="footer2.xml"/><Relationship Id="rId29" Type="http://schemas.openxmlformats.org/officeDocument/2006/relationships/footer" Target="footer3.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30" Type="http://schemas.openxmlformats.org/officeDocument/2006/relationships/header" Target="header2.xml"/><Relationship Id="rId31" Type="http://schemas.openxmlformats.org/officeDocument/2006/relationships/header" Target="header3.xml"/><Relationship Id="rId32" Type="http://schemas.openxmlformats.org/officeDocument/2006/relationships/footer" Target="footer4.xml"/><Relationship Id="rId9" Type="http://schemas.openxmlformats.org/officeDocument/2006/relationships/hyperlink" Target="http://www.nzqa.govt.nz/qualifications%20standards/qualifications/ncea/subjects/history/annotated-exemplars/level-3-as91437-b/" TargetMode="Externa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eg"/><Relationship Id="rId33" Type="http://schemas.openxmlformats.org/officeDocument/2006/relationships/footer" Target="footer5.xml"/><Relationship Id="rId34" Type="http://schemas.openxmlformats.org/officeDocument/2006/relationships/header" Target="header4.xml"/><Relationship Id="rId35" Type="http://schemas.openxmlformats.org/officeDocument/2006/relationships/footer" Target="footer6.xml"/><Relationship Id="rId36" Type="http://schemas.openxmlformats.org/officeDocument/2006/relationships/fontTable" Target="fontTable.xml"/><Relationship Id="rId10" Type="http://schemas.openxmlformats.org/officeDocument/2006/relationships/hyperlink" Target="http://www.bibme.org/" TargetMode="External"/><Relationship Id="rId11" Type="http://schemas.openxmlformats.org/officeDocument/2006/relationships/hyperlink" Target="http://www.teara.govt.nz/" TargetMode="External"/><Relationship Id="rId12" Type="http://schemas.openxmlformats.org/officeDocument/2006/relationships/hyperlink" Target="http://www.nzhistory.net.nz/" TargetMode="External"/><Relationship Id="rId13" Type="http://schemas.openxmlformats.org/officeDocument/2006/relationships/hyperlink" Target="http://www.soundarchives.co.nz/" TargetMode="External"/><Relationship Id="rId14" Type="http://schemas.openxmlformats.org/officeDocument/2006/relationships/hyperlink" Target="http://www.dnzb.govt.nz/dnzb/" TargetMode="External"/><Relationship Id="rId15" Type="http://schemas.openxmlformats.org/officeDocument/2006/relationships/hyperlink" Target="http://www.mch.govt.nz/" TargetMode="External"/><Relationship Id="rId16" Type="http://schemas.openxmlformats.org/officeDocument/2006/relationships/hyperlink" Target="http://www.natlib.govt.nz/" TargetMode="External"/><Relationship Id="rId17" Type="http://schemas.openxmlformats.org/officeDocument/2006/relationships/hyperlink" Target="http://www.natlib.govt.nz/collections/digital-collections/papers-past/?searchterm=papers%20past" TargetMode="External"/><Relationship Id="rId18" Type="http://schemas.openxmlformats.org/officeDocument/2006/relationships/hyperlink" Target="http://webdirectory.natlib.govt.nz" TargetMode="External"/><Relationship Id="rId19" Type="http://schemas.openxmlformats.org/officeDocument/2006/relationships/hyperlink" Target="http://www.natlib.govt.nz/collections/digital-collections/timeframes" TargetMode="External"/><Relationship Id="rId3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100</TotalTime>
  <Pages>6</Pages>
  <Words>1517</Words>
  <Characters>10019</Characters>
  <Application>Microsoft Macintosh Word</Application>
  <DocSecurity>0</DocSecurity>
  <Lines>527</Lines>
  <Paragraphs>329</Paragraphs>
  <ScaleCrop>false</ScaleCrop>
  <HeadingPairs>
    <vt:vector size="2" baseType="variant">
      <vt:variant>
        <vt:lpstr>Title</vt:lpstr>
      </vt:variant>
      <vt:variant>
        <vt:i4>1</vt:i4>
      </vt:variant>
    </vt:vector>
  </HeadingPairs>
  <TitlesOfParts>
    <vt:vector size="1" baseType="lpstr">
      <vt:lpstr>Level 3 History internal assessment resource</vt:lpstr>
    </vt:vector>
  </TitlesOfParts>
  <Manager/>
  <Company>Ministry of Education</Company>
  <LinksUpToDate>false</LinksUpToDate>
  <CharactersWithSpaces>11207</CharactersWithSpaces>
  <SharedDoc>false</SharedDoc>
  <HyperlinkBase/>
  <HLinks>
    <vt:vector size="96" baseType="variant">
      <vt:variant>
        <vt:i4>655434</vt:i4>
      </vt:variant>
      <vt:variant>
        <vt:i4>45</vt:i4>
      </vt:variant>
      <vt:variant>
        <vt:i4>0</vt:i4>
      </vt:variant>
      <vt:variant>
        <vt:i4>5</vt:i4>
      </vt:variant>
      <vt:variant>
        <vt:lpwstr>http://natlib.govt.nz/collections/a-z/oral-history-centre</vt:lpwstr>
      </vt:variant>
      <vt:variant>
        <vt:lpwstr/>
      </vt:variant>
      <vt:variant>
        <vt:i4>2490405</vt:i4>
      </vt:variant>
      <vt:variant>
        <vt:i4>42</vt:i4>
      </vt:variant>
      <vt:variant>
        <vt:i4>0</vt:i4>
      </vt:variant>
      <vt:variant>
        <vt:i4>5</vt:i4>
      </vt:variant>
      <vt:variant>
        <vt:lpwstr>http://www.oralhistory.org.nz/resources.htm</vt:lpwstr>
      </vt:variant>
      <vt:variant>
        <vt:lpwstr/>
      </vt:variant>
      <vt:variant>
        <vt:i4>3342399</vt:i4>
      </vt:variant>
      <vt:variant>
        <vt:i4>39</vt:i4>
      </vt:variant>
      <vt:variant>
        <vt:i4>0</vt:i4>
      </vt:variant>
      <vt:variant>
        <vt:i4>5</vt:i4>
      </vt:variant>
      <vt:variant>
        <vt:lpwstr>http://www.cartoons.org.nz/</vt:lpwstr>
      </vt:variant>
      <vt:variant>
        <vt:lpwstr/>
      </vt:variant>
      <vt:variant>
        <vt:i4>1245256</vt:i4>
      </vt:variant>
      <vt:variant>
        <vt:i4>36</vt:i4>
      </vt:variant>
      <vt:variant>
        <vt:i4>0</vt:i4>
      </vt:variant>
      <vt:variant>
        <vt:i4>5</vt:i4>
      </vt:variant>
      <vt:variant>
        <vt:lpwstr/>
      </vt:variant>
      <vt:variant>
        <vt:lpwstr>http://digistore.tki.org.nz/ec/p/home</vt:lpwstr>
      </vt:variant>
      <vt:variant>
        <vt:i4>4325442</vt:i4>
      </vt:variant>
      <vt:variant>
        <vt:i4>33</vt:i4>
      </vt:variant>
      <vt:variant>
        <vt:i4>0</vt:i4>
      </vt:variant>
      <vt:variant>
        <vt:i4>5</vt:i4>
      </vt:variant>
      <vt:variant>
        <vt:lpwstr>http://www.natlib.govt.nz/catalogues/innz</vt:lpwstr>
      </vt:variant>
      <vt:variant>
        <vt:lpwstr/>
      </vt:variant>
      <vt:variant>
        <vt:i4>3735656</vt:i4>
      </vt:variant>
      <vt:variant>
        <vt:i4>30</vt:i4>
      </vt:variant>
      <vt:variant>
        <vt:i4>0</vt:i4>
      </vt:variant>
      <vt:variant>
        <vt:i4>5</vt:i4>
      </vt:variant>
      <vt:variant>
        <vt:lpwstr>http://www.youtube.com/</vt:lpwstr>
      </vt:variant>
      <vt:variant>
        <vt:lpwstr/>
      </vt:variant>
      <vt:variant>
        <vt:i4>7077951</vt:i4>
      </vt:variant>
      <vt:variant>
        <vt:i4>27</vt:i4>
      </vt:variant>
      <vt:variant>
        <vt:i4>0</vt:i4>
      </vt:variant>
      <vt:variant>
        <vt:i4>5</vt:i4>
      </vt:variant>
      <vt:variant>
        <vt:lpwstr>http://www.tki.org.nz/epic2</vt:lpwstr>
      </vt:variant>
      <vt:variant>
        <vt:lpwstr/>
      </vt:variant>
      <vt:variant>
        <vt:i4>26</vt:i4>
      </vt:variant>
      <vt:variant>
        <vt:i4>24</vt:i4>
      </vt:variant>
      <vt:variant>
        <vt:i4>0</vt:i4>
      </vt:variant>
      <vt:variant>
        <vt:i4>5</vt:i4>
      </vt:variant>
      <vt:variant>
        <vt:lpwstr>http://www.natlib.govt.nz/collections/digital-collections/timeframes</vt:lpwstr>
      </vt:variant>
      <vt:variant>
        <vt:lpwstr/>
      </vt:variant>
      <vt:variant>
        <vt:i4>3145767</vt:i4>
      </vt:variant>
      <vt:variant>
        <vt:i4>21</vt:i4>
      </vt:variant>
      <vt:variant>
        <vt:i4>0</vt:i4>
      </vt:variant>
      <vt:variant>
        <vt:i4>5</vt:i4>
      </vt:variant>
      <vt:variant>
        <vt:lpwstr>http://webdirectory.natlib.govt.nz/</vt:lpwstr>
      </vt:variant>
      <vt:variant>
        <vt:lpwstr/>
      </vt:variant>
      <vt:variant>
        <vt:i4>3604581</vt:i4>
      </vt:variant>
      <vt:variant>
        <vt:i4>18</vt:i4>
      </vt:variant>
      <vt:variant>
        <vt:i4>0</vt:i4>
      </vt:variant>
      <vt:variant>
        <vt:i4>5</vt:i4>
      </vt:variant>
      <vt:variant>
        <vt:lpwstr>http://www.natlib.govt.nz/collections/digital-collections/papers-past/?searchterm=papers%20past</vt:lpwstr>
      </vt:variant>
      <vt:variant>
        <vt:lpwstr/>
      </vt:variant>
      <vt:variant>
        <vt:i4>2883706</vt:i4>
      </vt:variant>
      <vt:variant>
        <vt:i4>15</vt:i4>
      </vt:variant>
      <vt:variant>
        <vt:i4>0</vt:i4>
      </vt:variant>
      <vt:variant>
        <vt:i4>5</vt:i4>
      </vt:variant>
      <vt:variant>
        <vt:lpwstr>http://www.natlib.govt.nz/</vt:lpwstr>
      </vt:variant>
      <vt:variant>
        <vt:lpwstr/>
      </vt:variant>
      <vt:variant>
        <vt:i4>7012456</vt:i4>
      </vt:variant>
      <vt:variant>
        <vt:i4>12</vt:i4>
      </vt:variant>
      <vt:variant>
        <vt:i4>0</vt:i4>
      </vt:variant>
      <vt:variant>
        <vt:i4>5</vt:i4>
      </vt:variant>
      <vt:variant>
        <vt:lpwstr>http://www.mch.govt.nz/</vt:lpwstr>
      </vt:variant>
      <vt:variant>
        <vt:lpwstr/>
      </vt:variant>
      <vt:variant>
        <vt:i4>5046279</vt:i4>
      </vt:variant>
      <vt:variant>
        <vt:i4>9</vt:i4>
      </vt:variant>
      <vt:variant>
        <vt:i4>0</vt:i4>
      </vt:variant>
      <vt:variant>
        <vt:i4>5</vt:i4>
      </vt:variant>
      <vt:variant>
        <vt:lpwstr>http://www.dnzb.govt.nz/dnzb/</vt:lpwstr>
      </vt:variant>
      <vt:variant>
        <vt:lpwstr/>
      </vt:variant>
      <vt:variant>
        <vt:i4>6357104</vt:i4>
      </vt:variant>
      <vt:variant>
        <vt:i4>6</vt:i4>
      </vt:variant>
      <vt:variant>
        <vt:i4>0</vt:i4>
      </vt:variant>
      <vt:variant>
        <vt:i4>5</vt:i4>
      </vt:variant>
      <vt:variant>
        <vt:lpwstr>http://www.soundarchives.co.nz/</vt:lpwstr>
      </vt:variant>
      <vt:variant>
        <vt:lpwstr/>
      </vt:variant>
      <vt:variant>
        <vt:i4>1245274</vt:i4>
      </vt:variant>
      <vt:variant>
        <vt:i4>3</vt:i4>
      </vt:variant>
      <vt:variant>
        <vt:i4>0</vt:i4>
      </vt:variant>
      <vt:variant>
        <vt:i4>5</vt:i4>
      </vt:variant>
      <vt:variant>
        <vt:lpwstr>http://www.nzhistory.net.nz/</vt:lpwstr>
      </vt:variant>
      <vt:variant>
        <vt:lpwstr/>
      </vt:variant>
      <vt:variant>
        <vt:i4>1703964</vt:i4>
      </vt:variant>
      <vt:variant>
        <vt:i4>0</vt:i4>
      </vt:variant>
      <vt:variant>
        <vt:i4>0</vt:i4>
      </vt:variant>
      <vt:variant>
        <vt:i4>5</vt:i4>
      </vt:variant>
      <vt:variant>
        <vt:lpwstr>http://www.teara.govt.nz/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Level 3 History internal assessment resource</dc:title>
  <dc:subject>History 3.4B</dc:subject>
  <dc:creator>Ministry of Education</dc:creator>
  <cp:keywords/>
  <cp:lastModifiedBy>John Pipe</cp:lastModifiedBy>
  <cp:revision>3</cp:revision>
  <cp:lastPrinted>2014-06-06T01:01:00Z</cp:lastPrinted>
  <dcterms:created xsi:type="dcterms:W3CDTF">2014-06-05T06:04:00Z</dcterms:created>
  <dcterms:modified xsi:type="dcterms:W3CDTF">2014-06-06T02:36:00Z</dcterms:modified>
  <cp:category/>
</cp:coreProperties>
</file>